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7BED" w:rsidRPr="002E571A" w:rsidRDefault="00DE7BED" w:rsidP="00DE7BED">
      <w:pPr>
        <w:jc w:val="right"/>
        <w:rPr>
          <w:b/>
        </w:rPr>
      </w:pPr>
      <w:r w:rsidRPr="002E571A">
        <w:rPr>
          <w:b/>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DE7BED" w:rsidRPr="002E571A" w:rsidTr="00DE7BED">
        <w:trPr>
          <w:trHeight w:val="369"/>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DE7BED">
        <w:trPr>
          <w:trHeight w:val="369"/>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360C6">
            <w:pPr>
              <w:jc w:val="right"/>
              <w:rPr>
                <w:rFonts w:cs="Arial"/>
              </w:rPr>
            </w:pPr>
            <w:proofErr w:type="gramStart"/>
            <w:r w:rsidRPr="002E571A">
              <w:rPr>
                <w:rFonts w:cs="Arial"/>
                <w:szCs w:val="22"/>
              </w:rPr>
              <w:t>Протокол  №</w:t>
            </w:r>
            <w:proofErr w:type="gramEnd"/>
            <w:r w:rsidRPr="002E571A">
              <w:rPr>
                <w:rFonts w:cs="Arial"/>
                <w:szCs w:val="22"/>
              </w:rPr>
              <w:t xml:space="preserve"> </w:t>
            </w:r>
            <w:r w:rsidR="00A360C6">
              <w:rPr>
                <w:rFonts w:cs="Arial"/>
                <w:szCs w:val="22"/>
              </w:rPr>
              <w:t>80</w:t>
            </w:r>
          </w:p>
        </w:tc>
      </w:tr>
      <w:tr w:rsidR="00DE7BED" w:rsidRPr="002E571A" w:rsidTr="00DE7BED">
        <w:trPr>
          <w:trHeight w:val="391"/>
        </w:trPr>
        <w:tc>
          <w:tcPr>
            <w:tcW w:w="5103" w:type="dxa"/>
          </w:tcPr>
          <w:p w:rsidR="00DE7BED" w:rsidRPr="002E571A" w:rsidRDefault="00DE7BED" w:rsidP="008C363A">
            <w:pPr>
              <w:rPr>
                <w:rFonts w:cs="Arial"/>
              </w:rPr>
            </w:pPr>
          </w:p>
        </w:tc>
        <w:tc>
          <w:tcPr>
            <w:tcW w:w="4253" w:type="dxa"/>
          </w:tcPr>
          <w:p w:rsidR="00DE7BED" w:rsidRPr="002E571A" w:rsidRDefault="00DE7BED" w:rsidP="00A360C6">
            <w:pPr>
              <w:jc w:val="right"/>
              <w:rPr>
                <w:rFonts w:cs="Arial"/>
              </w:rPr>
            </w:pPr>
            <w:r w:rsidRPr="002E571A">
              <w:rPr>
                <w:rFonts w:cs="Arial"/>
                <w:szCs w:val="22"/>
              </w:rPr>
              <w:t>«</w:t>
            </w:r>
            <w:r w:rsidR="00A360C6">
              <w:rPr>
                <w:rFonts w:cs="Arial"/>
                <w:szCs w:val="22"/>
              </w:rPr>
              <w:t>30</w:t>
            </w:r>
            <w:r w:rsidRPr="002E571A">
              <w:rPr>
                <w:rFonts w:cs="Arial"/>
                <w:szCs w:val="22"/>
              </w:rPr>
              <w:t xml:space="preserve">» </w:t>
            </w:r>
            <w:proofErr w:type="gramStart"/>
            <w:r w:rsidR="00A360C6">
              <w:rPr>
                <w:rFonts w:cs="Arial"/>
                <w:szCs w:val="22"/>
              </w:rPr>
              <w:t>мая</w:t>
            </w:r>
            <w:r w:rsidRPr="002E571A">
              <w:rPr>
                <w:rFonts w:cs="Arial"/>
                <w:szCs w:val="22"/>
              </w:rPr>
              <w:t xml:space="preserve">  </w:t>
            </w:r>
            <w:r w:rsidR="00A360C6">
              <w:rPr>
                <w:rFonts w:cs="Arial"/>
                <w:szCs w:val="22"/>
              </w:rPr>
              <w:t>2017</w:t>
            </w:r>
            <w:proofErr w:type="gramEnd"/>
            <w:r w:rsidRPr="002E571A">
              <w:rPr>
                <w:rFonts w:cs="Arial"/>
                <w:szCs w:val="22"/>
              </w:rPr>
              <w:t xml:space="preserve"> г.</w:t>
            </w:r>
          </w:p>
        </w:tc>
      </w:tr>
    </w:tbl>
    <w:p w:rsidR="00DE7BED" w:rsidRPr="00A360C6" w:rsidRDefault="00DE7BED" w:rsidP="00DE7BED">
      <w:pPr>
        <w:rPr>
          <w:rFonts w:cs="Arial"/>
          <w:b/>
          <w:vanish/>
          <w:szCs w:val="22"/>
        </w:rPr>
      </w:pPr>
    </w:p>
    <w:p w:rsidR="00DE7BED" w:rsidRPr="00A360C6" w:rsidRDefault="00A03AA2" w:rsidP="00DE7BED">
      <w:pPr>
        <w:rPr>
          <w:rFonts w:cs="Arial"/>
          <w:b/>
          <w:szCs w:val="22"/>
        </w:rPr>
      </w:pPr>
      <w:r w:rsidRPr="00A360C6">
        <w:rPr>
          <w:rFonts w:cs="Arial"/>
          <w:b/>
          <w:szCs w:val="22"/>
        </w:rPr>
        <w:t>ПДО №</w:t>
      </w:r>
      <w:r w:rsidR="008A007A" w:rsidRPr="00A360C6">
        <w:rPr>
          <w:rFonts w:cs="Arial"/>
          <w:b/>
          <w:szCs w:val="22"/>
        </w:rPr>
        <w:t>2</w:t>
      </w:r>
      <w:r w:rsidR="00A60A5D" w:rsidRPr="00A360C6">
        <w:rPr>
          <w:rFonts w:cs="Arial"/>
          <w:b/>
          <w:szCs w:val="22"/>
        </w:rPr>
        <w:t>25</w:t>
      </w:r>
      <w:r w:rsidR="00362455" w:rsidRPr="00A360C6">
        <w:rPr>
          <w:rFonts w:cs="Arial"/>
          <w:b/>
          <w:szCs w:val="22"/>
        </w:rPr>
        <w:t>-</w:t>
      </w:r>
      <w:r w:rsidRPr="00A360C6">
        <w:rPr>
          <w:rFonts w:cs="Arial"/>
          <w:b/>
          <w:szCs w:val="22"/>
        </w:rPr>
        <w:t>КР-201</w:t>
      </w:r>
      <w:r w:rsidR="00BA032C" w:rsidRPr="00A360C6">
        <w:rPr>
          <w:rFonts w:cs="Arial"/>
          <w:b/>
          <w:szCs w:val="22"/>
        </w:rPr>
        <w:t>7</w:t>
      </w:r>
      <w:r w:rsidRPr="00A360C6">
        <w:rPr>
          <w:rFonts w:cs="Arial"/>
          <w:b/>
          <w:szCs w:val="22"/>
        </w:rPr>
        <w:t xml:space="preserve"> от </w:t>
      </w:r>
      <w:r w:rsidR="00A360C6" w:rsidRPr="00A360C6">
        <w:rPr>
          <w:rFonts w:cs="Arial"/>
          <w:b/>
          <w:szCs w:val="22"/>
        </w:rPr>
        <w:t>31.05.20107г.</w:t>
      </w:r>
    </w:p>
    <w:p w:rsidR="00DE7BED" w:rsidRDefault="00DE7BED" w:rsidP="00DE7BED">
      <w:pPr>
        <w:jc w:val="both"/>
        <w:rPr>
          <w:rFonts w:cs="Arial"/>
          <w:sz w:val="16"/>
          <w:szCs w:val="16"/>
        </w:rPr>
      </w:pPr>
    </w:p>
    <w:p w:rsidR="00DE7BED" w:rsidRPr="00362455" w:rsidRDefault="00DE7BED" w:rsidP="006A7634">
      <w:pPr>
        <w:ind w:firstLine="567"/>
        <w:jc w:val="both"/>
        <w:rPr>
          <w:rFonts w:cs="Arial"/>
          <w:b/>
          <w:szCs w:val="22"/>
        </w:rPr>
      </w:pPr>
      <w:r>
        <w:rPr>
          <w:rFonts w:cs="Arial"/>
          <w:b/>
          <w:szCs w:val="22"/>
        </w:rPr>
        <w:t xml:space="preserve">ОАО </w:t>
      </w:r>
      <w:r w:rsidRPr="007873E8">
        <w:rPr>
          <w:rFonts w:cs="Arial"/>
          <w:b/>
          <w:szCs w:val="22"/>
        </w:rPr>
        <w:t>«Славнефть</w:t>
      </w:r>
      <w:r>
        <w:rPr>
          <w:rFonts w:cs="Arial"/>
          <w:b/>
          <w:szCs w:val="22"/>
        </w:rPr>
        <w:t>-ЯНОС»</w:t>
      </w:r>
      <w:r w:rsidRPr="002E571A">
        <w:rPr>
          <w:rFonts w:cs="Arial"/>
          <w:szCs w:val="22"/>
        </w:rPr>
        <w:t xml:space="preserve"> (далее – Общество) приглашает </w:t>
      </w:r>
      <w:r w:rsidR="00A326D9">
        <w:rPr>
          <w:rFonts w:cs="Arial"/>
          <w:szCs w:val="22"/>
        </w:rPr>
        <w:t>В</w:t>
      </w:r>
      <w:r w:rsidRPr="002E571A">
        <w:rPr>
          <w:rFonts w:cs="Arial"/>
          <w:szCs w:val="22"/>
        </w:rPr>
        <w:t xml:space="preserve">ас сделать предложение (оферту) на </w:t>
      </w:r>
      <w:r w:rsidR="009666BD" w:rsidRPr="00A913BA">
        <w:rPr>
          <w:b/>
        </w:rPr>
        <w:t>проведение обследования воздушных линий электропередач 35</w:t>
      </w:r>
      <w:r w:rsidR="009666BD">
        <w:rPr>
          <w:b/>
        </w:rPr>
        <w:t xml:space="preserve"> </w:t>
      </w:r>
      <w:proofErr w:type="gramStart"/>
      <w:r w:rsidR="009666BD" w:rsidRPr="00A913BA">
        <w:rPr>
          <w:b/>
        </w:rPr>
        <w:t>кВ  «</w:t>
      </w:r>
      <w:proofErr w:type="gramEnd"/>
      <w:r w:rsidR="009666BD" w:rsidRPr="00A913BA">
        <w:rPr>
          <w:b/>
        </w:rPr>
        <w:t>Заводская-3», Заводская-4», «Водородная», Вакуумная», «Дизельная», «Мазутная», «Бензиновая» и комбинированной линии электропередач 10</w:t>
      </w:r>
      <w:r w:rsidR="009666BD">
        <w:rPr>
          <w:b/>
        </w:rPr>
        <w:t xml:space="preserve"> </w:t>
      </w:r>
      <w:r w:rsidR="009666BD" w:rsidRPr="00A913BA">
        <w:rPr>
          <w:b/>
        </w:rPr>
        <w:t>кВ «Профилакторий» в габарите 110</w:t>
      </w:r>
      <w:r w:rsidR="009666BD">
        <w:rPr>
          <w:b/>
        </w:rPr>
        <w:t xml:space="preserve"> </w:t>
      </w:r>
      <w:r w:rsidR="009666BD" w:rsidRPr="00A913BA">
        <w:rPr>
          <w:b/>
        </w:rPr>
        <w:t xml:space="preserve">кВ с </w:t>
      </w:r>
      <w:r w:rsidR="009666BD" w:rsidRPr="002F4255">
        <w:rPr>
          <w:b/>
        </w:rPr>
        <w:t>устранением имеющихся и выявленных неотложных</w:t>
      </w:r>
      <w:r w:rsidR="009666BD" w:rsidRPr="00A913BA">
        <w:rPr>
          <w:b/>
        </w:rPr>
        <w:t xml:space="preserve"> дефектов</w:t>
      </w:r>
      <w:r w:rsidR="00A105D0" w:rsidRPr="00A105D0">
        <w:rPr>
          <w:rFonts w:cs="Arial"/>
          <w:b/>
          <w:szCs w:val="22"/>
        </w:rPr>
        <w:t>.</w:t>
      </w:r>
    </w:p>
    <w:p w:rsidR="007D6C8C" w:rsidRPr="001D2186" w:rsidRDefault="00DE7BED" w:rsidP="007D6C8C">
      <w:pPr>
        <w:ind w:firstLine="567"/>
        <w:jc w:val="both"/>
        <w:rPr>
          <w:rFonts w:cs="Arial"/>
          <w:szCs w:val="22"/>
        </w:rPr>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1D2186">
        <w:t xml:space="preserve">Предложением о </w:t>
      </w:r>
      <w:r w:rsidR="001D2186" w:rsidRPr="00923B3D">
        <w:t>заключении договора</w:t>
      </w:r>
      <w:r w:rsidRPr="00923B3D">
        <w:rPr>
          <w:rFonts w:cs="Arial"/>
          <w:szCs w:val="22"/>
        </w:rPr>
        <w:t xml:space="preserve"> (форма </w:t>
      </w:r>
      <w:r w:rsidR="001D2186" w:rsidRPr="00923B3D">
        <w:rPr>
          <w:rFonts w:cs="Arial"/>
          <w:szCs w:val="22"/>
        </w:rPr>
        <w:t>5</w:t>
      </w:r>
      <w:r w:rsidRPr="00923B3D">
        <w:rPr>
          <w:rFonts w:cs="Arial"/>
          <w:szCs w:val="22"/>
        </w:rPr>
        <w:t xml:space="preserve">) при выполнении </w:t>
      </w:r>
      <w:r w:rsidRPr="00AC1C46">
        <w:rPr>
          <w:rFonts w:cs="Arial"/>
          <w:szCs w:val="22"/>
        </w:rPr>
        <w:t xml:space="preserve">Требований к предмету оферты (форма 2): </w:t>
      </w:r>
      <w:r w:rsidR="00E81D5F" w:rsidRPr="000D57D0">
        <w:rPr>
          <w:rFonts w:cs="Arial"/>
          <w:szCs w:val="22"/>
        </w:rPr>
        <w:t>наименьшая стоимость предложения</w:t>
      </w:r>
      <w:r w:rsidR="007D6C8C" w:rsidRPr="003B4FD5">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Pr="002E571A"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A936EA" w:rsidRPr="002E571A" w:rsidRDefault="00A936EA" w:rsidP="00817A4A">
      <w:pPr>
        <w:ind w:firstLine="708"/>
        <w:jc w:val="both"/>
        <w:rPr>
          <w:rFonts w:cs="Arial"/>
          <w:szCs w:val="22"/>
        </w:rPr>
      </w:pPr>
      <w:r w:rsidRPr="002E571A">
        <w:rPr>
          <w:rFonts w:cs="Arial"/>
          <w:szCs w:val="22"/>
        </w:rPr>
        <w:t>Подача одним участником закупки альтернативных оферт не допускается</w:t>
      </w:r>
      <w:r>
        <w:rPr>
          <w:rFonts w:cs="Arial"/>
          <w:szCs w:val="22"/>
        </w:rPr>
        <w:t>.</w:t>
      </w:r>
    </w:p>
    <w:p w:rsidR="00DE7BED" w:rsidRPr="00A31663" w:rsidRDefault="00DE7BED" w:rsidP="00DE7BED">
      <w:pPr>
        <w:ind w:firstLine="720"/>
        <w:jc w:val="both"/>
        <w:rPr>
          <w:rFonts w:cs="Arial"/>
          <w:szCs w:val="22"/>
        </w:rPr>
      </w:pPr>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5"/>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5"/>
        <w:numPr>
          <w:ilvl w:val="0"/>
          <w:numId w:val="0"/>
        </w:numPr>
        <w:tabs>
          <w:tab w:val="left" w:pos="284"/>
        </w:tabs>
        <w:ind w:firstLine="709"/>
      </w:pPr>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DE7BED" w:rsidRPr="002E571A" w:rsidRDefault="00DE7BED" w:rsidP="00DE7BED">
      <w:pPr>
        <w:pStyle w:val="a5"/>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5"/>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DE7BED" w:rsidRDefault="007F471A" w:rsidP="00DE7BED">
      <w:pPr>
        <w:pStyle w:val="a5"/>
        <w:numPr>
          <w:ilvl w:val="0"/>
          <w:numId w:val="0"/>
        </w:numPr>
        <w:tabs>
          <w:tab w:val="left" w:pos="284"/>
        </w:tabs>
        <w:ind w:firstLine="709"/>
      </w:pPr>
      <w:r w:rsidRPr="002E571A">
        <w:lastRenderedPageBreak/>
        <w:t>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r>
        <w:t xml:space="preserve"> </w:t>
      </w:r>
      <w:r w:rsidR="00DE7BED" w:rsidRPr="002E571A">
        <w:t>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054605" w:rsidRPr="00636491" w:rsidRDefault="00054605" w:rsidP="00054605">
      <w:pPr>
        <w:ind w:firstLine="720"/>
        <w:jc w:val="both"/>
        <w:rPr>
          <w:rFonts w:cs="Arial"/>
          <w:szCs w:val="22"/>
        </w:rPr>
      </w:pPr>
      <w:r w:rsidRPr="00636491">
        <w:rPr>
          <w:rFonts w:cs="Arial"/>
          <w:szCs w:val="22"/>
        </w:rPr>
        <w:t>Контрагент не может быть признан Победителем закупки при наличии у него неурегулированных претензий со стороны ОАО «Славнефть-ЯНОС» на дату принятия решения о выборе Победителя, предъявленных ОАО «Славнефть-ЯНОС» не позднее даты публикации ПДО на интернет-сайте ОАО «Славнефть-ЯНОС».</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0B32AD">
        <w:rPr>
          <w:rFonts w:cs="Arial"/>
          <w:szCs w:val="22"/>
        </w:rPr>
        <w:t xml:space="preserve">до </w:t>
      </w:r>
      <w:r w:rsidR="00C74C33">
        <w:rPr>
          <w:rFonts w:cs="Arial"/>
          <w:b/>
          <w:szCs w:val="22"/>
        </w:rPr>
        <w:t>1</w:t>
      </w:r>
      <w:r w:rsidR="00A105D0">
        <w:rPr>
          <w:rFonts w:cs="Arial"/>
          <w:b/>
          <w:szCs w:val="22"/>
        </w:rPr>
        <w:t>0</w:t>
      </w:r>
      <w:r w:rsidR="00230908" w:rsidRPr="000B32AD">
        <w:rPr>
          <w:rFonts w:cs="Arial"/>
          <w:b/>
          <w:szCs w:val="22"/>
        </w:rPr>
        <w:t xml:space="preserve"> </w:t>
      </w:r>
      <w:r w:rsidR="00A105D0">
        <w:rPr>
          <w:rFonts w:cs="Arial"/>
          <w:b/>
          <w:szCs w:val="22"/>
        </w:rPr>
        <w:t>августа</w:t>
      </w:r>
      <w:r w:rsidR="00230908" w:rsidRPr="000B32AD">
        <w:rPr>
          <w:rFonts w:cs="Arial"/>
          <w:b/>
          <w:szCs w:val="22"/>
        </w:rPr>
        <w:t xml:space="preserve"> 201</w:t>
      </w:r>
      <w:r w:rsidR="001130CE" w:rsidRPr="000B32AD">
        <w:rPr>
          <w:rFonts w:cs="Arial"/>
          <w:b/>
          <w:szCs w:val="22"/>
        </w:rPr>
        <w:t>7</w:t>
      </w:r>
      <w:r w:rsidR="00230908" w:rsidRPr="000B32AD">
        <w:rPr>
          <w:rFonts w:cs="Arial"/>
          <w:b/>
          <w:szCs w:val="22"/>
        </w:rPr>
        <w:t xml:space="preserve"> г.</w:t>
      </w:r>
      <w:r w:rsidRPr="000B32AD">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3F4095" w:rsidRPr="003561AE" w:rsidRDefault="003F4095" w:rsidP="003F4095">
      <w:pPr>
        <w:pStyle w:val="ac"/>
        <w:numPr>
          <w:ilvl w:val="0"/>
          <w:numId w:val="2"/>
        </w:numPr>
        <w:tabs>
          <w:tab w:val="left" w:pos="1418"/>
        </w:tabs>
        <w:ind w:left="1418" w:hanging="341"/>
        <w:contextualSpacing w:val="0"/>
        <w:jc w:val="both"/>
        <w:rPr>
          <w:rFonts w:cs="Arial"/>
          <w:szCs w:val="22"/>
        </w:rPr>
      </w:pPr>
      <w:r w:rsidRPr="003561AE">
        <w:rPr>
          <w:rFonts w:cs="Arial"/>
          <w:szCs w:val="22"/>
        </w:rPr>
        <w:t>Извещение о согласии сделать оферту (форма 4, подписанная уполномоченным лицом и заверенная печатью участника закупки);</w:t>
      </w:r>
    </w:p>
    <w:p w:rsidR="003F4095" w:rsidRPr="00DA75A9" w:rsidRDefault="003F4095" w:rsidP="003F4095">
      <w:pPr>
        <w:pStyle w:val="ac"/>
        <w:numPr>
          <w:ilvl w:val="0"/>
          <w:numId w:val="2"/>
        </w:numPr>
        <w:tabs>
          <w:tab w:val="left" w:pos="1418"/>
        </w:tabs>
        <w:ind w:left="1418" w:hanging="341"/>
        <w:contextualSpacing w:val="0"/>
        <w:jc w:val="both"/>
        <w:rPr>
          <w:rFonts w:cs="Arial"/>
          <w:szCs w:val="22"/>
        </w:rPr>
      </w:pPr>
      <w:r w:rsidRPr="00DA75A9">
        <w:rPr>
          <w:rFonts w:cs="Arial"/>
          <w:szCs w:val="22"/>
        </w:rPr>
        <w:t>Подписанный проект договора, без указания инфо</w:t>
      </w:r>
      <w:r w:rsidR="003561AE" w:rsidRPr="00DA75A9">
        <w:rPr>
          <w:rFonts w:cs="Arial"/>
          <w:szCs w:val="22"/>
        </w:rPr>
        <w:t>рмации о стоимости в п.п. 3.1.,</w:t>
      </w:r>
      <w:r w:rsidRPr="00DA75A9">
        <w:rPr>
          <w:rFonts w:cs="Arial"/>
          <w:szCs w:val="22"/>
        </w:rPr>
        <w:t xml:space="preserve"> предоставления локальных ресурсных сметных расчетов;</w:t>
      </w:r>
    </w:p>
    <w:p w:rsidR="003F4095" w:rsidRPr="00DA75A9" w:rsidRDefault="003F4095" w:rsidP="003F4095">
      <w:pPr>
        <w:pStyle w:val="ac"/>
        <w:numPr>
          <w:ilvl w:val="0"/>
          <w:numId w:val="2"/>
        </w:numPr>
        <w:tabs>
          <w:tab w:val="left" w:pos="1418"/>
        </w:tabs>
        <w:ind w:left="1418" w:hanging="341"/>
        <w:contextualSpacing w:val="0"/>
        <w:jc w:val="both"/>
        <w:rPr>
          <w:rFonts w:cs="Arial"/>
          <w:szCs w:val="22"/>
        </w:rPr>
      </w:pPr>
      <w:r w:rsidRPr="00DA75A9">
        <w:rPr>
          <w:rFonts w:cs="Arial"/>
          <w:szCs w:val="22"/>
        </w:rPr>
        <w:t>Перечень аффилированных организаций (форма 6, подписанная уполномоченным лицом и заверенная печатью участника закупки);</w:t>
      </w:r>
    </w:p>
    <w:p w:rsidR="003F4095" w:rsidRPr="00F318BA" w:rsidRDefault="003F4095" w:rsidP="003F4095">
      <w:pPr>
        <w:pStyle w:val="ac"/>
        <w:numPr>
          <w:ilvl w:val="0"/>
          <w:numId w:val="2"/>
        </w:numPr>
        <w:tabs>
          <w:tab w:val="left" w:pos="1418"/>
        </w:tabs>
        <w:ind w:left="1418" w:hanging="341"/>
        <w:contextualSpacing w:val="0"/>
        <w:jc w:val="both"/>
        <w:rPr>
          <w:rFonts w:cs="Arial"/>
          <w:szCs w:val="22"/>
        </w:rPr>
      </w:pPr>
      <w:r w:rsidRPr="00F318BA">
        <w:rPr>
          <w:rFonts w:cs="Arial"/>
          <w:szCs w:val="22"/>
        </w:rPr>
        <w:t xml:space="preserve">Справка об опыте работы </w:t>
      </w:r>
      <w:r w:rsidR="004937C4" w:rsidRPr="00F318BA">
        <w:rPr>
          <w:rFonts w:cs="Arial"/>
          <w:szCs w:val="22"/>
        </w:rPr>
        <w:t xml:space="preserve">за последние </w:t>
      </w:r>
      <w:r w:rsidR="00F318BA" w:rsidRPr="00F318BA">
        <w:rPr>
          <w:rFonts w:cs="Arial"/>
          <w:szCs w:val="22"/>
        </w:rPr>
        <w:t>3</w:t>
      </w:r>
      <w:r w:rsidR="004937C4" w:rsidRPr="00F318BA">
        <w:rPr>
          <w:rFonts w:cs="Arial"/>
          <w:szCs w:val="22"/>
        </w:rPr>
        <w:t xml:space="preserve"> года</w:t>
      </w:r>
      <w:r w:rsidRPr="00F318BA">
        <w:rPr>
          <w:rFonts w:cs="Arial"/>
          <w:szCs w:val="22"/>
        </w:rPr>
        <w:t xml:space="preserve">, за подписью руководителя организации (Форма 7), </w:t>
      </w:r>
      <w:proofErr w:type="spellStart"/>
      <w:r w:rsidRPr="00F318BA">
        <w:rPr>
          <w:rFonts w:cs="Arial"/>
          <w:szCs w:val="22"/>
        </w:rPr>
        <w:t>референц</w:t>
      </w:r>
      <w:proofErr w:type="spellEnd"/>
      <w:r w:rsidRPr="00F318BA">
        <w:rPr>
          <w:rFonts w:cs="Arial"/>
          <w:szCs w:val="22"/>
        </w:rPr>
        <w:t>-лист</w:t>
      </w:r>
      <w:r w:rsidR="009623FB" w:rsidRPr="00F318BA">
        <w:rPr>
          <w:rFonts w:cs="Arial"/>
          <w:szCs w:val="22"/>
        </w:rPr>
        <w:t>.</w:t>
      </w:r>
      <w:r w:rsidR="009623FB" w:rsidRPr="00F318BA">
        <w:rPr>
          <w:rFonts w:cs="Arial"/>
          <w:b/>
          <w:szCs w:val="22"/>
        </w:rPr>
        <w:t xml:space="preserve"> Документ предоставляются контрагентом </w:t>
      </w:r>
      <w:r w:rsidR="009623FB" w:rsidRPr="00F318BA">
        <w:rPr>
          <w:rFonts w:cs="Arial"/>
          <w:b/>
          <w:szCs w:val="22"/>
          <w:u w:val="single"/>
        </w:rPr>
        <w:t>в только электронном виде</w:t>
      </w:r>
      <w:r w:rsidR="009623FB" w:rsidRPr="00F318BA">
        <w:rPr>
          <w:rFonts w:cs="Arial"/>
          <w:b/>
          <w:szCs w:val="22"/>
        </w:rPr>
        <w:t xml:space="preserve"> на электронном носителе;</w:t>
      </w:r>
    </w:p>
    <w:p w:rsidR="003F4095" w:rsidRPr="00953E29" w:rsidRDefault="003F4095" w:rsidP="003F4095">
      <w:pPr>
        <w:pStyle w:val="ac"/>
        <w:numPr>
          <w:ilvl w:val="0"/>
          <w:numId w:val="2"/>
        </w:numPr>
        <w:tabs>
          <w:tab w:val="left" w:pos="1418"/>
        </w:tabs>
        <w:ind w:left="1418" w:hanging="341"/>
        <w:contextualSpacing w:val="0"/>
        <w:jc w:val="both"/>
        <w:rPr>
          <w:rFonts w:cs="Arial"/>
          <w:szCs w:val="22"/>
        </w:rPr>
      </w:pPr>
      <w:r w:rsidRPr="00953E29">
        <w:rPr>
          <w:szCs w:val="22"/>
        </w:rPr>
        <w:t>Копия Свидетельства о допуске к определенным видам работ, выданного участнику закупки (гарантийное письмо</w:t>
      </w:r>
      <w:r w:rsidR="009930D2" w:rsidRPr="00953E29">
        <w:rPr>
          <w:szCs w:val="22"/>
        </w:rPr>
        <w:t xml:space="preserve"> о переоформлении СРО</w:t>
      </w:r>
      <w:r w:rsidRPr="00953E29">
        <w:rPr>
          <w:szCs w:val="22"/>
        </w:rPr>
        <w:t>, при необходимости);</w:t>
      </w:r>
      <w:r w:rsidRPr="00953E29">
        <w:rPr>
          <w:rFonts w:cs="Arial"/>
          <w:szCs w:val="22"/>
        </w:rPr>
        <w:t xml:space="preserve"> </w:t>
      </w:r>
    </w:p>
    <w:p w:rsidR="009623FB" w:rsidRPr="00DA75A9" w:rsidRDefault="009623FB" w:rsidP="009623FB">
      <w:pPr>
        <w:pStyle w:val="ac"/>
        <w:numPr>
          <w:ilvl w:val="0"/>
          <w:numId w:val="2"/>
        </w:numPr>
        <w:tabs>
          <w:tab w:val="left" w:pos="1418"/>
        </w:tabs>
        <w:ind w:left="1418" w:hanging="341"/>
        <w:contextualSpacing w:val="0"/>
        <w:jc w:val="both"/>
        <w:rPr>
          <w:szCs w:val="22"/>
        </w:rPr>
      </w:pPr>
      <w:r w:rsidRPr="00DA75A9">
        <w:rPr>
          <w:szCs w:val="22"/>
        </w:rPr>
        <w:t>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за подписью руко</w:t>
      </w:r>
      <w:r w:rsidR="00DA75A9">
        <w:rPr>
          <w:szCs w:val="22"/>
        </w:rPr>
        <w:t xml:space="preserve">водителя организации (Форма 8), </w:t>
      </w:r>
      <w:r w:rsidR="00DA75A9" w:rsidRPr="00DA75A9">
        <w:rPr>
          <w:szCs w:val="22"/>
        </w:rPr>
        <w:t>с приложением копий удостоверений по электробезопасности и по безопасности производства работ на высоте</w:t>
      </w:r>
      <w:r w:rsidR="006F667A" w:rsidRPr="00DA75A9">
        <w:rPr>
          <w:szCs w:val="22"/>
        </w:rPr>
        <w:t xml:space="preserve">. </w:t>
      </w:r>
      <w:r w:rsidRPr="00DA75A9">
        <w:rPr>
          <w:rFonts w:cs="Arial"/>
          <w:b/>
          <w:szCs w:val="22"/>
        </w:rPr>
        <w:t xml:space="preserve">Документ предоставляются контрагентом </w:t>
      </w:r>
      <w:r w:rsidRPr="00DA75A9">
        <w:rPr>
          <w:rFonts w:cs="Arial"/>
          <w:b/>
          <w:szCs w:val="22"/>
          <w:u w:val="single"/>
        </w:rPr>
        <w:t>в только электронном виде</w:t>
      </w:r>
      <w:r w:rsidRPr="00DA75A9">
        <w:rPr>
          <w:rFonts w:cs="Arial"/>
          <w:b/>
          <w:szCs w:val="22"/>
        </w:rPr>
        <w:t xml:space="preserve"> на электронном носителе;</w:t>
      </w:r>
    </w:p>
    <w:p w:rsidR="009623FB" w:rsidRPr="00DA75A9" w:rsidRDefault="009623FB" w:rsidP="009623FB">
      <w:pPr>
        <w:pStyle w:val="ac"/>
        <w:numPr>
          <w:ilvl w:val="0"/>
          <w:numId w:val="2"/>
        </w:numPr>
        <w:tabs>
          <w:tab w:val="left" w:pos="1418"/>
        </w:tabs>
        <w:ind w:left="1418" w:hanging="341"/>
        <w:contextualSpacing w:val="0"/>
        <w:jc w:val="both"/>
        <w:rPr>
          <w:rFonts w:cs="Arial"/>
          <w:szCs w:val="22"/>
        </w:rPr>
      </w:pPr>
      <w:r w:rsidRPr="00DA75A9">
        <w:rPr>
          <w:szCs w:val="22"/>
        </w:rPr>
        <w:t>Справка о наличии производственных мощностей (Форма 9)</w:t>
      </w:r>
      <w:r w:rsidR="002D1E89" w:rsidRPr="00DA75A9">
        <w:rPr>
          <w:szCs w:val="22"/>
        </w:rPr>
        <w:t>, копии свидетельств о поверке оборудования</w:t>
      </w:r>
      <w:r w:rsidRPr="00DA75A9">
        <w:rPr>
          <w:szCs w:val="22"/>
        </w:rPr>
        <w:t>.</w:t>
      </w:r>
      <w:r w:rsidRPr="00DA75A9">
        <w:rPr>
          <w:rFonts w:cs="Arial"/>
          <w:b/>
          <w:szCs w:val="22"/>
        </w:rPr>
        <w:t xml:space="preserve"> Документ предоставляются контрагентом </w:t>
      </w:r>
      <w:r w:rsidRPr="00DA75A9">
        <w:rPr>
          <w:rFonts w:cs="Arial"/>
          <w:b/>
          <w:szCs w:val="22"/>
          <w:u w:val="single"/>
        </w:rPr>
        <w:t>в только электронном виде</w:t>
      </w:r>
      <w:r w:rsidRPr="00DA75A9">
        <w:rPr>
          <w:rFonts w:cs="Arial"/>
          <w:b/>
          <w:szCs w:val="22"/>
        </w:rPr>
        <w:t xml:space="preserve"> на электронном носителе;</w:t>
      </w:r>
    </w:p>
    <w:p w:rsidR="00DA75A9" w:rsidRPr="00DA75A9" w:rsidRDefault="00DA75A9" w:rsidP="00DA75A9">
      <w:pPr>
        <w:pStyle w:val="ac"/>
        <w:numPr>
          <w:ilvl w:val="0"/>
          <w:numId w:val="2"/>
        </w:numPr>
        <w:tabs>
          <w:tab w:val="left" w:pos="1418"/>
        </w:tabs>
        <w:ind w:left="1418" w:hanging="341"/>
        <w:contextualSpacing w:val="0"/>
        <w:jc w:val="both"/>
        <w:rPr>
          <w:rFonts w:cs="Arial"/>
          <w:szCs w:val="22"/>
        </w:rPr>
      </w:pPr>
      <w:r w:rsidRPr="00DA75A9">
        <w:rPr>
          <w:szCs w:val="22"/>
        </w:rPr>
        <w:t>Копия свидетельства системы менеджмента качества ISO 9001, ИСО 9001.</w:t>
      </w:r>
      <w:r w:rsidRPr="00DA75A9">
        <w:rPr>
          <w:rFonts w:cs="Arial"/>
          <w:b/>
          <w:szCs w:val="22"/>
        </w:rPr>
        <w:t xml:space="preserve"> Документ предоставляются контрагентом </w:t>
      </w:r>
      <w:r w:rsidRPr="00DA75A9">
        <w:rPr>
          <w:rFonts w:cs="Arial"/>
          <w:b/>
          <w:szCs w:val="22"/>
          <w:u w:val="single"/>
        </w:rPr>
        <w:t>в только электронном виде</w:t>
      </w:r>
      <w:r w:rsidRPr="00DA75A9">
        <w:rPr>
          <w:rFonts w:cs="Arial"/>
          <w:b/>
          <w:szCs w:val="22"/>
        </w:rPr>
        <w:t xml:space="preserve"> на электронном носителе;</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B53A8E">
        <w:rPr>
          <w:rFonts w:cs="Arial"/>
          <w:szCs w:val="22"/>
        </w:rPr>
        <w:t>Копия уведомления</w:t>
      </w:r>
      <w:r w:rsidRPr="009D2BCE">
        <w:rPr>
          <w:rFonts w:cs="Arial"/>
          <w:szCs w:val="22"/>
        </w:rPr>
        <w:t xml:space="preserve"> о прохождении аккредитации участника закупки, при условии, что статус «аккредитован» действителен в течение не менее 2 (двух) месяцев после даты окончания приема оферт;</w:t>
      </w:r>
    </w:p>
    <w:p w:rsidR="009623FB" w:rsidRPr="009D2BCE" w:rsidRDefault="009623FB" w:rsidP="009623FB">
      <w:pPr>
        <w:pStyle w:val="ac"/>
        <w:numPr>
          <w:ilvl w:val="0"/>
          <w:numId w:val="2"/>
        </w:numPr>
        <w:tabs>
          <w:tab w:val="left" w:pos="1418"/>
        </w:tabs>
        <w:ind w:left="1418" w:hanging="341"/>
        <w:contextualSpacing w:val="0"/>
        <w:jc w:val="both"/>
        <w:rPr>
          <w:rFonts w:cs="Arial"/>
          <w:szCs w:val="22"/>
        </w:rPr>
      </w:pPr>
      <w:r w:rsidRPr="009D2BCE">
        <w:rPr>
          <w:rFonts w:cs="Arial"/>
        </w:rPr>
        <w:t xml:space="preserve">Опись документов технической части оферты </w:t>
      </w:r>
      <w:r w:rsidRPr="009D2BCE">
        <w:rPr>
          <w:rFonts w:cs="Arial"/>
          <w:szCs w:val="22"/>
        </w:rPr>
        <w:t>(подписанная уполномоченным лицом и заверенная печатью участника закупки)</w:t>
      </w:r>
      <w:r w:rsidRPr="009D2BCE">
        <w:rPr>
          <w:rFonts w:cs="Arial"/>
        </w:rPr>
        <w:t>.</w:t>
      </w:r>
    </w:p>
    <w:p w:rsidR="00DE7BED" w:rsidRPr="006831FE" w:rsidRDefault="00DE7BED" w:rsidP="00DE7BED">
      <w:pPr>
        <w:ind w:firstLine="720"/>
        <w:jc w:val="both"/>
        <w:rPr>
          <w:rFonts w:cs="Arial"/>
          <w:szCs w:val="22"/>
        </w:rPr>
      </w:pPr>
      <w:r w:rsidRPr="006831FE">
        <w:rPr>
          <w:rFonts w:cs="Arial"/>
          <w:szCs w:val="22"/>
        </w:rPr>
        <w:lastRenderedPageBreak/>
        <w:t>коммерческая часть:</w:t>
      </w:r>
    </w:p>
    <w:p w:rsidR="003F4095" w:rsidRPr="00686E1A"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3F4095" w:rsidRDefault="003F4095" w:rsidP="003F4095">
      <w:pPr>
        <w:pStyle w:val="ac"/>
        <w:numPr>
          <w:ilvl w:val="0"/>
          <w:numId w:val="2"/>
        </w:numPr>
        <w:tabs>
          <w:tab w:val="left" w:pos="1418"/>
        </w:tabs>
        <w:ind w:left="1418" w:hanging="341"/>
        <w:contextualSpacing w:val="0"/>
        <w:jc w:val="both"/>
        <w:rPr>
          <w:rFonts w:cs="Arial"/>
          <w:szCs w:val="22"/>
        </w:rPr>
      </w:pPr>
      <w:r w:rsidRPr="00686E1A">
        <w:rPr>
          <w:rFonts w:cs="Arial"/>
          <w:szCs w:val="22"/>
        </w:rPr>
        <w:t>Договор подряда с Приложениями к нему, подписанные и скрепленные печатью организации в редакции Заказчика, в 2-х экземплярах (Форма 3);</w:t>
      </w:r>
    </w:p>
    <w:p w:rsidR="009666BD" w:rsidRPr="004E4881" w:rsidRDefault="009666BD" w:rsidP="009666BD">
      <w:pPr>
        <w:pStyle w:val="ac"/>
        <w:numPr>
          <w:ilvl w:val="0"/>
          <w:numId w:val="2"/>
        </w:numPr>
        <w:tabs>
          <w:tab w:val="left" w:pos="1418"/>
        </w:tabs>
        <w:ind w:left="1418" w:hanging="341"/>
        <w:contextualSpacing w:val="0"/>
        <w:jc w:val="both"/>
        <w:rPr>
          <w:rFonts w:cs="Arial"/>
          <w:szCs w:val="22"/>
        </w:rPr>
      </w:pPr>
      <w:r w:rsidRPr="004E4881">
        <w:rPr>
          <w:rFonts w:cs="Arial"/>
          <w:szCs w:val="22"/>
        </w:rPr>
        <w:t xml:space="preserve">Локальные ресурсные сметные расчеты, выполненные на основании </w:t>
      </w:r>
      <w:r w:rsidR="003E7A19">
        <w:rPr>
          <w:rFonts w:cs="Arial"/>
          <w:szCs w:val="22"/>
        </w:rPr>
        <w:t xml:space="preserve">предоставленных в составе ПДО </w:t>
      </w:r>
      <w:r w:rsidRPr="004E4881">
        <w:rPr>
          <w:rFonts w:cs="Arial"/>
          <w:szCs w:val="22"/>
        </w:rPr>
        <w:t>локальн</w:t>
      </w:r>
      <w:r w:rsidR="003E7A19">
        <w:rPr>
          <w:rFonts w:cs="Arial"/>
          <w:szCs w:val="22"/>
        </w:rPr>
        <w:t>ых смет</w:t>
      </w:r>
      <w:r w:rsidRPr="003E7A19">
        <w:rPr>
          <w:rFonts w:cs="Arial"/>
          <w:szCs w:val="22"/>
        </w:rPr>
        <w:t>.</w:t>
      </w:r>
      <w:r w:rsidRPr="00CE72DF">
        <w:rPr>
          <w:rFonts w:cs="Arial"/>
          <w:szCs w:val="22"/>
        </w:rPr>
        <w:t xml:space="preserve"> Сметные</w:t>
      </w:r>
      <w:r w:rsidRPr="004E4881">
        <w:rPr>
          <w:rFonts w:cs="Arial"/>
          <w:szCs w:val="22"/>
        </w:rPr>
        <w:t xml:space="preserve"> расчёты предоставляются контрагентом в только электронном виде на электронном носителе, в формате </w:t>
      </w:r>
      <w:proofErr w:type="spellStart"/>
      <w:r w:rsidRPr="004E4881">
        <w:rPr>
          <w:rFonts w:cs="Arial"/>
          <w:szCs w:val="22"/>
        </w:rPr>
        <w:t>World</w:t>
      </w:r>
      <w:proofErr w:type="spellEnd"/>
      <w:r w:rsidRPr="004E4881">
        <w:rPr>
          <w:rFonts w:cs="Arial"/>
          <w:szCs w:val="22"/>
        </w:rPr>
        <w:t xml:space="preserve"> или </w:t>
      </w:r>
      <w:proofErr w:type="spellStart"/>
      <w:r w:rsidRPr="004E4881">
        <w:rPr>
          <w:rFonts w:cs="Arial"/>
          <w:szCs w:val="22"/>
        </w:rPr>
        <w:t>Excel</w:t>
      </w:r>
      <w:proofErr w:type="spellEnd"/>
      <w:r w:rsidRPr="004E4881">
        <w:rPr>
          <w:rFonts w:cs="Arial"/>
          <w:szCs w:val="22"/>
        </w:rPr>
        <w:t>;</w:t>
      </w:r>
    </w:p>
    <w:p w:rsidR="009666BD" w:rsidRPr="00686E1A" w:rsidRDefault="009666BD" w:rsidP="009666BD">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сметных расчётов на бумажном носителе по требованию Заказчика в процессе проведения процедуры тендера;</w:t>
      </w:r>
    </w:p>
    <w:p w:rsidR="009666BD" w:rsidRPr="00686E1A" w:rsidRDefault="009666BD" w:rsidP="009666BD">
      <w:pPr>
        <w:pStyle w:val="ac"/>
        <w:numPr>
          <w:ilvl w:val="0"/>
          <w:numId w:val="2"/>
        </w:numPr>
        <w:tabs>
          <w:tab w:val="left" w:pos="1418"/>
        </w:tabs>
        <w:ind w:left="1418" w:hanging="341"/>
        <w:contextualSpacing w:val="0"/>
        <w:jc w:val="both"/>
        <w:rPr>
          <w:rFonts w:cs="Arial"/>
          <w:szCs w:val="22"/>
        </w:rPr>
      </w:pPr>
      <w:r w:rsidRPr="00686E1A">
        <w:rPr>
          <w:rFonts w:cs="Arial"/>
          <w:szCs w:val="22"/>
        </w:rPr>
        <w:t>Гарантийное письмо о предоставлении на бумажном носителе сметных расчётов, обосновывающих стоимость предложения, утверждённую на заседании Тендерной комиссии,  в случае признания претендента победителем тендера;</w:t>
      </w:r>
    </w:p>
    <w:p w:rsidR="003F4095" w:rsidRPr="00AC6AFC" w:rsidRDefault="003F4095" w:rsidP="003F4095">
      <w:pPr>
        <w:pStyle w:val="ac"/>
        <w:numPr>
          <w:ilvl w:val="0"/>
          <w:numId w:val="2"/>
        </w:numPr>
        <w:tabs>
          <w:tab w:val="left" w:pos="1418"/>
        </w:tabs>
        <w:ind w:left="1418" w:hanging="341"/>
        <w:contextualSpacing w:val="0"/>
        <w:jc w:val="both"/>
        <w:rPr>
          <w:rFonts w:cs="Arial"/>
          <w:szCs w:val="22"/>
        </w:rPr>
      </w:pPr>
      <w:r w:rsidRPr="00AC6AFC">
        <w:rPr>
          <w:rFonts w:cs="Arial"/>
        </w:rPr>
        <w:t xml:space="preserve">Опись документов коммерческой части оферты </w:t>
      </w:r>
      <w:r w:rsidRPr="00AC6AFC">
        <w:rPr>
          <w:rFonts w:cs="Arial"/>
          <w:szCs w:val="22"/>
        </w:rPr>
        <w:t>(подписанная уполномоченным лицом и заверенная печатью участника закупки)</w:t>
      </w:r>
      <w:r w:rsidRPr="00AC6AFC">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w:t>
      </w:r>
      <w:r w:rsidRPr="00A60A5D">
        <w:rPr>
          <w:rFonts w:cs="Arial"/>
          <w:szCs w:val="22"/>
        </w:rPr>
        <w:t xml:space="preserve">на ПДО </w:t>
      </w:r>
      <w:r w:rsidR="003523B8" w:rsidRPr="00A60A5D">
        <w:rPr>
          <w:rFonts w:cs="Arial"/>
          <w:szCs w:val="22"/>
        </w:rPr>
        <w:t>№</w:t>
      </w:r>
      <w:r w:rsidR="008A007A" w:rsidRPr="00A60A5D">
        <w:rPr>
          <w:rFonts w:cs="Arial"/>
          <w:szCs w:val="22"/>
        </w:rPr>
        <w:t>2</w:t>
      </w:r>
      <w:r w:rsidR="00A60A5D" w:rsidRPr="00A60A5D">
        <w:rPr>
          <w:rFonts w:cs="Arial"/>
          <w:szCs w:val="22"/>
        </w:rPr>
        <w:t>25</w:t>
      </w:r>
      <w:r w:rsidR="003523B8" w:rsidRPr="00A60A5D">
        <w:rPr>
          <w:rFonts w:cs="Arial"/>
          <w:szCs w:val="22"/>
        </w:rPr>
        <w:t>-КР-201</w:t>
      </w:r>
      <w:r w:rsidR="00BA032C" w:rsidRPr="00A60A5D">
        <w:rPr>
          <w:rFonts w:cs="Arial"/>
          <w:szCs w:val="22"/>
        </w:rPr>
        <w:t>7</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A360C6">
        <w:rPr>
          <w:rFonts w:cs="Arial"/>
          <w:szCs w:val="22"/>
        </w:rPr>
        <w:t>31.05.2017г.»</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221167" w:rsidRPr="002E571A" w:rsidRDefault="00221167" w:rsidP="00221167">
      <w:pPr>
        <w:widowControl w:val="0"/>
        <w:overflowPunct w:val="0"/>
        <w:autoSpaceDE w:val="0"/>
        <w:autoSpaceDN w:val="0"/>
        <w:adjustRightInd w:val="0"/>
        <w:ind w:firstLine="708"/>
        <w:jc w:val="both"/>
        <w:rPr>
          <w:rFonts w:cs="Arial"/>
          <w:kern w:val="28"/>
        </w:rPr>
      </w:pPr>
      <w:r w:rsidRPr="002E571A">
        <w:rPr>
          <w:rFonts w:cs="Arial"/>
          <w:kern w:val="28"/>
        </w:rPr>
        <w:t xml:space="preserve">В конверт с пометкой «Оригинал» вкладывается диск или иной электронный носитель информации </w:t>
      </w:r>
      <w:r w:rsidRPr="00324619">
        <w:t xml:space="preserve">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7"/>
        </w:rPr>
        <w:t xml:space="preserve">ч/б, с разрешением не выше 200 </w:t>
      </w:r>
      <w:proofErr w:type="gramStart"/>
      <w:r w:rsidRPr="000C2E80">
        <w:rPr>
          <w:rStyle w:val="aff7"/>
          <w:lang w:val="en-US"/>
        </w:rPr>
        <w:t>dpi</w:t>
      </w:r>
      <w:r w:rsidRPr="002E571A">
        <w:rPr>
          <w:rFonts w:cs="Arial"/>
          <w:kern w:val="28"/>
        </w:rPr>
        <w:t>.</w:t>
      </w:r>
      <w:r>
        <w:rPr>
          <w:rFonts w:cs="Arial"/>
          <w:kern w:val="28"/>
        </w:rPr>
        <w:t>,</w:t>
      </w:r>
      <w:proofErr w:type="gramEnd"/>
      <w:r w:rsidRPr="002E571A">
        <w:rPr>
          <w:rFonts w:cs="Arial"/>
          <w:kern w:val="28"/>
        </w:rPr>
        <w:t xml:space="preserve">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lastRenderedPageBreak/>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A360C6">
        <w:rPr>
          <w:rFonts w:cs="Arial"/>
          <w:b/>
          <w:szCs w:val="22"/>
        </w:rPr>
        <w:t>31»</w:t>
      </w:r>
      <w:r w:rsidRPr="002E571A">
        <w:rPr>
          <w:rFonts w:cs="Arial"/>
          <w:b/>
          <w:szCs w:val="22"/>
        </w:rPr>
        <w:t xml:space="preserve"> </w:t>
      </w:r>
      <w:r w:rsidR="00A360C6">
        <w:rPr>
          <w:rFonts w:cs="Arial"/>
          <w:b/>
          <w:szCs w:val="22"/>
        </w:rPr>
        <w:t>мая</w:t>
      </w:r>
      <w:r w:rsidRPr="002E571A">
        <w:rPr>
          <w:rFonts w:cs="Arial"/>
          <w:b/>
          <w:szCs w:val="22"/>
        </w:rPr>
        <w:t xml:space="preserve"> </w:t>
      </w:r>
      <w:r w:rsidR="00A360C6">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A360C6">
        <w:rPr>
          <w:rFonts w:cs="Arial"/>
          <w:b/>
          <w:szCs w:val="22"/>
        </w:rPr>
        <w:t>16</w:t>
      </w:r>
      <w:r w:rsidRPr="002E571A">
        <w:rPr>
          <w:rFonts w:cs="Arial"/>
          <w:b/>
          <w:szCs w:val="22"/>
        </w:rPr>
        <w:t>:</w:t>
      </w:r>
      <w:r w:rsidR="00A360C6">
        <w:rPr>
          <w:rFonts w:cs="Arial"/>
          <w:b/>
          <w:szCs w:val="22"/>
        </w:rPr>
        <w:t>00 (МСК)</w:t>
      </w:r>
      <w:r w:rsidRPr="002E571A">
        <w:rPr>
          <w:rFonts w:cs="Arial"/>
          <w:b/>
          <w:szCs w:val="22"/>
        </w:rPr>
        <w:t xml:space="preserve"> «</w:t>
      </w:r>
      <w:r w:rsidR="00A360C6">
        <w:rPr>
          <w:rFonts w:cs="Arial"/>
          <w:b/>
          <w:szCs w:val="22"/>
        </w:rPr>
        <w:t>15</w:t>
      </w:r>
      <w:r w:rsidRPr="002E571A">
        <w:rPr>
          <w:rFonts w:cs="Arial"/>
          <w:b/>
          <w:szCs w:val="22"/>
        </w:rPr>
        <w:t xml:space="preserve">» </w:t>
      </w:r>
      <w:r w:rsidR="00A360C6">
        <w:rPr>
          <w:rFonts w:cs="Arial"/>
          <w:b/>
          <w:szCs w:val="22"/>
        </w:rPr>
        <w:t>июня</w:t>
      </w:r>
      <w:r w:rsidRPr="002E571A">
        <w:rPr>
          <w:rFonts w:cs="Arial"/>
          <w:b/>
          <w:szCs w:val="22"/>
        </w:rPr>
        <w:t xml:space="preserve"> </w:t>
      </w:r>
      <w:r w:rsidR="00A360C6">
        <w:rPr>
          <w:rFonts w:cs="Arial"/>
          <w:b/>
          <w:szCs w:val="22"/>
        </w:rPr>
        <w:t>2017</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A360C6">
        <w:rPr>
          <w:rFonts w:cs="Arial"/>
          <w:b/>
          <w:szCs w:val="22"/>
        </w:rPr>
        <w:t>10</w:t>
      </w:r>
      <w:r w:rsidRPr="002E571A">
        <w:rPr>
          <w:rFonts w:cs="Arial"/>
          <w:b/>
          <w:szCs w:val="22"/>
        </w:rPr>
        <w:t xml:space="preserve">» </w:t>
      </w:r>
      <w:r w:rsidR="00A360C6">
        <w:rPr>
          <w:rFonts w:cs="Arial"/>
          <w:b/>
          <w:szCs w:val="22"/>
        </w:rPr>
        <w:t>августа</w:t>
      </w:r>
      <w:r w:rsidRPr="002E571A">
        <w:rPr>
          <w:rFonts w:cs="Arial"/>
          <w:b/>
          <w:szCs w:val="22"/>
        </w:rPr>
        <w:t xml:space="preserve"> </w:t>
      </w:r>
      <w:r w:rsidR="00A360C6">
        <w:rPr>
          <w:rFonts w:cs="Arial"/>
          <w:b/>
          <w:szCs w:val="22"/>
        </w:rPr>
        <w:t>2017</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A360C6">
        <w:rPr>
          <w:rFonts w:cs="Arial"/>
          <w:szCs w:val="22"/>
        </w:rPr>
        <w:t>09</w:t>
      </w:r>
      <w:r w:rsidRPr="002E571A">
        <w:rPr>
          <w:rFonts w:cs="Arial"/>
          <w:szCs w:val="22"/>
        </w:rPr>
        <w:t xml:space="preserve">» </w:t>
      </w:r>
      <w:r w:rsidR="00A360C6">
        <w:rPr>
          <w:rFonts w:cs="Arial"/>
          <w:szCs w:val="22"/>
        </w:rPr>
        <w:t>июня 2017г.</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A360C6" w:rsidRPr="006A4730" w:rsidRDefault="00A360C6" w:rsidP="00A360C6">
      <w:pPr>
        <w:jc w:val="both"/>
        <w:rPr>
          <w:rFonts w:cs="Arial"/>
          <w:b/>
          <w:szCs w:val="22"/>
          <w:u w:val="single"/>
        </w:rPr>
      </w:pPr>
      <w:r w:rsidRPr="006A4730">
        <w:rPr>
          <w:rFonts w:cs="Arial"/>
          <w:b/>
          <w:szCs w:val="22"/>
          <w:u w:val="single"/>
        </w:rPr>
        <w:t>По вопросам технического характера обращаться:</w:t>
      </w:r>
    </w:p>
    <w:p w:rsidR="00A360C6" w:rsidRPr="006A4730" w:rsidRDefault="00A360C6" w:rsidP="00A360C6">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A360C6" w:rsidRPr="006A4730" w:rsidRDefault="00A360C6" w:rsidP="00A360C6">
      <w:pPr>
        <w:spacing w:before="0"/>
        <w:jc w:val="both"/>
        <w:rPr>
          <w:rFonts w:cs="Arial"/>
          <w:szCs w:val="22"/>
        </w:rPr>
      </w:pPr>
      <w:r w:rsidRPr="006A4730">
        <w:rPr>
          <w:rFonts w:cs="Arial"/>
          <w:szCs w:val="22"/>
        </w:rPr>
        <w:t>Бедарев Владимир Александрович.</w:t>
      </w:r>
    </w:p>
    <w:p w:rsidR="00A360C6" w:rsidRPr="006A4730" w:rsidRDefault="00A360C6" w:rsidP="00A360C6">
      <w:pPr>
        <w:spacing w:before="0"/>
        <w:jc w:val="both"/>
        <w:rPr>
          <w:rFonts w:cs="Arial"/>
          <w:szCs w:val="22"/>
        </w:rPr>
      </w:pPr>
      <w:r w:rsidRPr="006A4730">
        <w:rPr>
          <w:rFonts w:cs="Arial"/>
          <w:szCs w:val="22"/>
        </w:rPr>
        <w:t xml:space="preserve">Контактные данные: телефон: (4852) 49-87-31, факс (4852) 49-93-02, </w:t>
      </w:r>
    </w:p>
    <w:p w:rsidR="00A360C6" w:rsidRPr="006A4730" w:rsidRDefault="00A360C6" w:rsidP="00A360C6">
      <w:pPr>
        <w:spacing w:before="0"/>
        <w:jc w:val="both"/>
        <w:rPr>
          <w:rStyle w:val="ae"/>
          <w:rFonts w:cs="Arial"/>
          <w:szCs w:val="22"/>
          <w:lang w:val="en-US"/>
        </w:rPr>
      </w:pPr>
      <w:r w:rsidRPr="006A4730">
        <w:rPr>
          <w:rFonts w:cs="Arial"/>
          <w:szCs w:val="22"/>
          <w:lang w:val="en-US"/>
        </w:rPr>
        <w:t xml:space="preserve">E-mail: </w:t>
      </w:r>
      <w:hyperlink r:id="rId7" w:history="1">
        <w:r w:rsidRPr="006A4730">
          <w:rPr>
            <w:rStyle w:val="ae"/>
            <w:rFonts w:cs="Arial"/>
            <w:szCs w:val="22"/>
            <w:lang w:val="en-US"/>
          </w:rPr>
          <w:t>BedarevVA@yanos.slavneft.ru</w:t>
        </w:r>
      </w:hyperlink>
    </w:p>
    <w:p w:rsidR="00A360C6" w:rsidRPr="006A4730" w:rsidRDefault="00A360C6" w:rsidP="00A360C6">
      <w:pPr>
        <w:jc w:val="both"/>
        <w:rPr>
          <w:rFonts w:cs="Arial"/>
          <w:b/>
          <w:szCs w:val="22"/>
          <w:u w:val="single"/>
        </w:rPr>
      </w:pPr>
      <w:r w:rsidRPr="006A4730">
        <w:rPr>
          <w:rFonts w:cs="Arial"/>
          <w:b/>
          <w:szCs w:val="22"/>
          <w:u w:val="single"/>
        </w:rPr>
        <w:t>По вопросам организационного характера обращаться:</w:t>
      </w:r>
    </w:p>
    <w:p w:rsidR="00A360C6" w:rsidRPr="006A4730" w:rsidRDefault="00A360C6" w:rsidP="00A360C6">
      <w:pPr>
        <w:spacing w:before="0"/>
        <w:jc w:val="both"/>
        <w:rPr>
          <w:rFonts w:cs="Arial"/>
          <w:szCs w:val="22"/>
        </w:rPr>
      </w:pPr>
      <w:r w:rsidRPr="006A4730">
        <w:rPr>
          <w:rFonts w:cs="Arial"/>
          <w:szCs w:val="22"/>
        </w:rPr>
        <w:t>Ведущий специалист Тендерного комитета ОАО «Славнефть-ЯНОС»</w:t>
      </w:r>
    </w:p>
    <w:p w:rsidR="00A360C6" w:rsidRPr="006A4730" w:rsidRDefault="00A360C6" w:rsidP="00A360C6">
      <w:pPr>
        <w:spacing w:before="0"/>
        <w:jc w:val="both"/>
        <w:rPr>
          <w:rFonts w:cs="Arial"/>
          <w:szCs w:val="22"/>
        </w:rPr>
      </w:pPr>
      <w:r w:rsidRPr="006A4730">
        <w:rPr>
          <w:rFonts w:cs="Arial"/>
          <w:szCs w:val="22"/>
        </w:rPr>
        <w:t>Кузьменков Сергей Викторович.</w:t>
      </w:r>
    </w:p>
    <w:p w:rsidR="00A360C6" w:rsidRPr="006A4730" w:rsidRDefault="00A360C6" w:rsidP="00A360C6">
      <w:pPr>
        <w:spacing w:before="0"/>
        <w:jc w:val="both"/>
        <w:rPr>
          <w:rFonts w:cs="Arial"/>
          <w:szCs w:val="22"/>
        </w:rPr>
      </w:pPr>
      <w:r w:rsidRPr="006A4730">
        <w:rPr>
          <w:rFonts w:cs="Arial"/>
          <w:szCs w:val="22"/>
        </w:rPr>
        <w:t xml:space="preserve">Контактные данные: телефон: (4852) 49-81-14, факс: (4852) 49-93-00, </w:t>
      </w:r>
    </w:p>
    <w:p w:rsidR="00A360C6" w:rsidRPr="006A4730" w:rsidRDefault="00A360C6" w:rsidP="00A360C6">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8" w:history="1">
        <w:r w:rsidRPr="006A4730">
          <w:rPr>
            <w:rStyle w:val="ae"/>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c"/>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w:t>
      </w:r>
      <w:proofErr w:type="gramStart"/>
      <w:r w:rsidRPr="002E571A">
        <w:rPr>
          <w:rFonts w:cs="Arial"/>
          <w:szCs w:val="22"/>
        </w:rPr>
        <w:t xml:space="preserve">на  </w:t>
      </w:r>
      <w:r w:rsidR="005D2308">
        <w:rPr>
          <w:color w:val="0000FF"/>
          <w:szCs w:val="22"/>
          <w:u w:val="single"/>
        </w:rPr>
        <w:t>http://www.refinery.yaroslavl.su/index.php?module=tend&amp;page=stop</w:t>
      </w:r>
      <w:proofErr w:type="gramEnd"/>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lastRenderedPageBreak/>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 xml:space="preserve">копию уведомления о прохождении аккредитации (при условии, что статус «аккредитован» действителен в течение не менее </w:t>
      </w:r>
      <w:r w:rsidR="00840788">
        <w:rPr>
          <w:rFonts w:cs="Arial"/>
          <w:szCs w:val="22"/>
        </w:rPr>
        <w:t>2</w:t>
      </w:r>
      <w:r w:rsidRPr="002E571A">
        <w:rPr>
          <w:rFonts w:cs="Arial"/>
          <w:szCs w:val="22"/>
        </w:rPr>
        <w:t xml:space="preserve"> (</w:t>
      </w:r>
      <w:r w:rsidR="00840788">
        <w:rPr>
          <w:rFonts w:cs="Arial"/>
          <w:szCs w:val="22"/>
        </w:rPr>
        <w:t>двух</w:t>
      </w:r>
      <w:r w:rsidRPr="002E571A">
        <w:rPr>
          <w:rFonts w:cs="Arial"/>
          <w:szCs w:val="22"/>
        </w:rPr>
        <w:t xml:space="preserve">)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1D0E4A" w:rsidRPr="001D0E4A">
        <w:rPr>
          <w:rFonts w:cs="Arial"/>
          <w:szCs w:val="22"/>
        </w:rPr>
        <w:t xml:space="preserve">+7 (4852) 49-93-33, электронная почта </w:t>
      </w:r>
      <w:hyperlink r:id="rId9" w:history="1">
        <w:r w:rsidR="00A360C6" w:rsidRPr="00BC78B7">
          <w:rPr>
            <w:rStyle w:val="ae"/>
            <w:rFonts w:cs="Arial"/>
            <w:szCs w:val="22"/>
          </w:rPr>
          <w:t>hotline@yanos.slavneft.ru</w:t>
        </w:r>
      </w:hyperlink>
    </w:p>
    <w:p w:rsidR="00204822" w:rsidRPr="00204822" w:rsidRDefault="00204822" w:rsidP="00DE7BED">
      <w:pPr>
        <w:rPr>
          <w:sz w:val="16"/>
          <w:szCs w:val="16"/>
        </w:rPr>
      </w:pPr>
    </w:p>
    <w:p w:rsidR="00DE7BED" w:rsidRPr="00B445D7" w:rsidRDefault="00DE7BED" w:rsidP="004910B6">
      <w:pPr>
        <w:spacing w:before="0"/>
      </w:pPr>
      <w:r w:rsidRPr="00B445D7">
        <w:t>Перечень документов в сост</w:t>
      </w:r>
      <w:r w:rsidR="00E85DE8">
        <w:t xml:space="preserve">аве Предложения </w:t>
      </w:r>
      <w:r w:rsidR="00E85DE8" w:rsidRPr="00157D2F">
        <w:t xml:space="preserve">делать </w:t>
      </w:r>
      <w:r w:rsidR="00E85DE8" w:rsidRPr="00A60A5D">
        <w:t>оферты №</w:t>
      </w:r>
      <w:r w:rsidR="008A007A" w:rsidRPr="00A60A5D">
        <w:t>2</w:t>
      </w:r>
      <w:r w:rsidR="00A60A5D" w:rsidRPr="00A60A5D">
        <w:t>25</w:t>
      </w:r>
      <w:r w:rsidR="00E85DE8" w:rsidRPr="00A60A5D">
        <w:t>-КР-</w:t>
      </w:r>
      <w:r w:rsidR="00E85DE8" w:rsidRPr="005F56FA">
        <w:t>201</w:t>
      </w:r>
      <w:r w:rsidR="009B0540">
        <w:t>7</w:t>
      </w:r>
      <w:r w:rsidRPr="00B445D7">
        <w:t xml:space="preserve"> от </w:t>
      </w:r>
      <w:r w:rsidR="00A360C6">
        <w:t>31.05.2017г.:</w:t>
      </w:r>
    </w:p>
    <w:p w:rsidR="00DE7BED" w:rsidRPr="00B25A57" w:rsidRDefault="00DE7BED" w:rsidP="004910B6">
      <w:pPr>
        <w:spacing w:before="0"/>
      </w:pPr>
      <w:r w:rsidRPr="00B445D7">
        <w:t xml:space="preserve">1. </w:t>
      </w:r>
      <w:r w:rsidRPr="00B25A57">
        <w:t>Извещение о проведении тендера (настоящий документ) в 1 экз.</w:t>
      </w:r>
    </w:p>
    <w:p w:rsidR="00DE7BED" w:rsidRPr="00B25A57" w:rsidRDefault="00DE7BED" w:rsidP="004910B6">
      <w:pPr>
        <w:spacing w:before="0"/>
      </w:pPr>
      <w:r w:rsidRPr="00B25A57">
        <w:t>2. Требования к предмету оферты в 1 экз.</w:t>
      </w:r>
    </w:p>
    <w:p w:rsidR="00DE7BED" w:rsidRPr="00B10FF1" w:rsidRDefault="00DE7BED" w:rsidP="004910B6">
      <w:pPr>
        <w:spacing w:before="0"/>
      </w:pPr>
      <w:r w:rsidRPr="00B10FF1">
        <w:t xml:space="preserve">3. </w:t>
      </w:r>
      <w:r w:rsidR="007F7B7E" w:rsidRPr="00B10FF1">
        <w:t>Форма «</w:t>
      </w:r>
      <w:r w:rsidRPr="00B10FF1">
        <w:t>Проект договора</w:t>
      </w:r>
      <w:r w:rsidR="007F7B7E" w:rsidRPr="00B10FF1">
        <w:t>»</w:t>
      </w:r>
      <w:r w:rsidRPr="00B10FF1">
        <w:t xml:space="preserve"> в 1 экз.</w:t>
      </w:r>
    </w:p>
    <w:p w:rsidR="00DE7BED" w:rsidRPr="00B25A57" w:rsidRDefault="00DE7BED" w:rsidP="004910B6">
      <w:pPr>
        <w:spacing w:before="0"/>
      </w:pPr>
      <w:r w:rsidRPr="00B25A57">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4910B6">
      <w:pPr>
        <w:spacing w:before="0"/>
      </w:pPr>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B25A57" w:rsidRDefault="0006495D" w:rsidP="004910B6">
      <w:pPr>
        <w:spacing w:before="0"/>
      </w:pPr>
      <w:r w:rsidRPr="00B25A57">
        <w:t>6</w:t>
      </w:r>
      <w:r w:rsidR="00DE7BED" w:rsidRPr="00B25A57">
        <w:t>. Форма «Перечень аффилированных организаций» в 1 экз.</w:t>
      </w:r>
    </w:p>
    <w:p w:rsidR="00923CDA" w:rsidRPr="003E7A19" w:rsidRDefault="00923CDA" w:rsidP="004910B6">
      <w:pPr>
        <w:spacing w:before="0"/>
      </w:pPr>
      <w:r w:rsidRPr="003E7A19">
        <w:t xml:space="preserve">7. </w:t>
      </w:r>
      <w:r w:rsidR="00B25A57" w:rsidRPr="003E7A19">
        <w:t>Форма «</w:t>
      </w:r>
      <w:r w:rsidR="003F4095" w:rsidRPr="003E7A19">
        <w:rPr>
          <w:rFonts w:cs="Arial"/>
          <w:szCs w:val="22"/>
        </w:rPr>
        <w:t xml:space="preserve">Справка об опыте работы </w:t>
      </w:r>
      <w:r w:rsidR="004937C4" w:rsidRPr="003E7A19">
        <w:rPr>
          <w:rFonts w:cs="Arial"/>
          <w:szCs w:val="22"/>
        </w:rPr>
        <w:t xml:space="preserve">за последние </w:t>
      </w:r>
      <w:r w:rsidR="00F318BA" w:rsidRPr="003E7A19">
        <w:rPr>
          <w:rFonts w:cs="Arial"/>
          <w:szCs w:val="22"/>
        </w:rPr>
        <w:t>3</w:t>
      </w:r>
      <w:r w:rsidR="004937C4" w:rsidRPr="003E7A19">
        <w:rPr>
          <w:rFonts w:cs="Arial"/>
          <w:szCs w:val="22"/>
        </w:rPr>
        <w:t xml:space="preserve"> года</w:t>
      </w:r>
      <w:r w:rsidR="00B25A57" w:rsidRPr="003E7A19">
        <w:t>»</w:t>
      </w:r>
      <w:r w:rsidRPr="003E7A19">
        <w:t xml:space="preserve"> в 1 экз.</w:t>
      </w:r>
    </w:p>
    <w:p w:rsidR="00BA2B15" w:rsidRPr="002D1E89" w:rsidRDefault="00BA2B15" w:rsidP="004910B6">
      <w:pPr>
        <w:spacing w:before="0"/>
        <w:rPr>
          <w:rFonts w:cs="Arial"/>
          <w:szCs w:val="22"/>
        </w:rPr>
      </w:pPr>
      <w:r w:rsidRPr="002D1E89">
        <w:rPr>
          <w:rFonts w:cs="Arial"/>
          <w:szCs w:val="22"/>
        </w:rPr>
        <w:t xml:space="preserve">8. </w:t>
      </w:r>
      <w:r w:rsidRPr="002D1E89">
        <w:t>Форма</w:t>
      </w:r>
      <w:r w:rsidRPr="002D1E89">
        <w:rPr>
          <w:rFonts w:cs="Arial"/>
          <w:szCs w:val="22"/>
        </w:rPr>
        <w:t xml:space="preserve"> «Справка о кадровых ресурсах» в 1 экз</w:t>
      </w:r>
      <w:r w:rsidRPr="002D1E89">
        <w:t>.</w:t>
      </w:r>
    </w:p>
    <w:p w:rsidR="00923CDA" w:rsidRPr="002D1E89" w:rsidRDefault="00923CDA" w:rsidP="004910B6">
      <w:pPr>
        <w:spacing w:before="0"/>
      </w:pPr>
      <w:r w:rsidRPr="002D1E89">
        <w:rPr>
          <w:rFonts w:cs="Arial"/>
          <w:szCs w:val="22"/>
        </w:rPr>
        <w:t>9.</w:t>
      </w:r>
      <w:r w:rsidR="00FC1E54" w:rsidRPr="002D1E89">
        <w:rPr>
          <w:rFonts w:cs="Arial"/>
          <w:szCs w:val="22"/>
        </w:rPr>
        <w:t xml:space="preserve"> </w:t>
      </w:r>
      <w:r w:rsidR="00B25A57" w:rsidRPr="002D1E89">
        <w:t>Форма</w:t>
      </w:r>
      <w:r w:rsidR="00B25A57" w:rsidRPr="002D1E89">
        <w:rPr>
          <w:rFonts w:cs="Arial"/>
          <w:szCs w:val="22"/>
        </w:rPr>
        <w:t xml:space="preserve"> «</w:t>
      </w:r>
      <w:r w:rsidR="00FC1E54" w:rsidRPr="002D1E89">
        <w:rPr>
          <w:rFonts w:cs="Arial"/>
          <w:szCs w:val="22"/>
        </w:rPr>
        <w:t>Справка о наличии производственных мощностей</w:t>
      </w:r>
      <w:r w:rsidR="00B25A57" w:rsidRPr="002D1E89">
        <w:rPr>
          <w:rFonts w:cs="Arial"/>
          <w:szCs w:val="22"/>
        </w:rPr>
        <w:t>»</w:t>
      </w:r>
      <w:r w:rsidR="00FC1E54" w:rsidRPr="002D1E89">
        <w:t xml:space="preserve"> в 1 экз.</w:t>
      </w:r>
    </w:p>
    <w:p w:rsidR="001963F4" w:rsidRPr="009B073B" w:rsidRDefault="001963F4" w:rsidP="00DE7BED">
      <w:pPr>
        <w:rPr>
          <w:rFonts w:cs="Arial"/>
          <w:sz w:val="44"/>
          <w:szCs w:val="44"/>
        </w:rPr>
      </w:pPr>
    </w:p>
    <w:p w:rsidR="00EF1336" w:rsidRDefault="00AE32FD" w:rsidP="000E781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w:t>
      </w:r>
      <w:proofErr w:type="spellStart"/>
      <w:r w:rsidR="00621038">
        <w:rPr>
          <w:rFonts w:cs="Arial"/>
          <w:szCs w:val="22"/>
        </w:rPr>
        <w:t>Д.Ю.Уржумов</w:t>
      </w:r>
      <w:bookmarkStart w:id="0" w:name="_GoBack"/>
      <w:bookmarkEnd w:id="0"/>
      <w:proofErr w:type="spellEnd"/>
    </w:p>
    <w:sectPr w:rsidR="00EF1336" w:rsidSect="004841F8">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360C6" w:rsidRDefault="00A360C6" w:rsidP="00FB07D9">
      <w:pPr>
        <w:spacing w:before="0"/>
      </w:pPr>
      <w:r>
        <w:separator/>
      </w:r>
    </w:p>
  </w:endnote>
  <w:endnote w:type="continuationSeparator" w:id="0">
    <w:p w:rsidR="00A360C6" w:rsidRDefault="00A360C6"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ndara">
    <w:panose1 w:val="020E0502030303020204"/>
    <w:charset w:val="CC"/>
    <w:family w:val="swiss"/>
    <w:pitch w:val="variable"/>
    <w:sig w:usb0="A00002EF" w:usb1="4000A44B"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360C6" w:rsidRDefault="00A360C6" w:rsidP="00FB07D9">
      <w:pPr>
        <w:spacing w:before="0"/>
      </w:pPr>
      <w:r>
        <w:separator/>
      </w:r>
    </w:p>
  </w:footnote>
  <w:footnote w:type="continuationSeparator" w:id="0">
    <w:p w:rsidR="00A360C6" w:rsidRDefault="00A360C6"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8F019C0"/>
    <w:multiLevelType w:val="multilevel"/>
    <w:tmpl w:val="6FBC208C"/>
    <w:lvl w:ilvl="0">
      <w:start w:val="1"/>
      <w:numFmt w:val="decimal"/>
      <w:lvlText w:val="%1."/>
      <w:lvlJc w:val="left"/>
      <w:pPr>
        <w:ind w:left="644" w:hanging="360"/>
      </w:pPr>
      <w:rPr>
        <w:rFonts w:hint="default"/>
      </w:rPr>
    </w:lvl>
    <w:lvl w:ilvl="1">
      <w:start w:val="1"/>
      <w:numFmt w:val="decimal"/>
      <w:isLgl/>
      <w:lvlText w:val="%1.%2."/>
      <w:lvlJc w:val="left"/>
      <w:pPr>
        <w:ind w:left="1820" w:hanging="1110"/>
      </w:pPr>
      <w:rPr>
        <w:rFonts w:hint="default"/>
        <w:b w:val="0"/>
        <w:color w:val="auto"/>
      </w:rPr>
    </w:lvl>
    <w:lvl w:ilvl="2">
      <w:start w:val="1"/>
      <w:numFmt w:val="decimal"/>
      <w:isLgl/>
      <w:lvlText w:val="%1.%2.%3."/>
      <w:lvlJc w:val="left"/>
      <w:pPr>
        <w:ind w:left="1960" w:hanging="1110"/>
      </w:pPr>
      <w:rPr>
        <w:rFonts w:hint="default"/>
      </w:rPr>
    </w:lvl>
    <w:lvl w:ilvl="3">
      <w:start w:val="1"/>
      <w:numFmt w:val="decimal"/>
      <w:isLgl/>
      <w:lvlText w:val="%1.%2.%3.%4."/>
      <w:lvlJc w:val="left"/>
      <w:pPr>
        <w:ind w:left="2243" w:hanging="1110"/>
      </w:pPr>
      <w:rPr>
        <w:rFonts w:hint="default"/>
      </w:rPr>
    </w:lvl>
    <w:lvl w:ilvl="4">
      <w:start w:val="1"/>
      <w:numFmt w:val="decimal"/>
      <w:isLgl/>
      <w:lvlText w:val="%1.%2.%3.%4.%5."/>
      <w:lvlJc w:val="left"/>
      <w:pPr>
        <w:ind w:left="2526" w:hanging="1110"/>
      </w:pPr>
      <w:rPr>
        <w:rFonts w:hint="default"/>
      </w:rPr>
    </w:lvl>
    <w:lvl w:ilvl="5">
      <w:start w:val="1"/>
      <w:numFmt w:val="decimal"/>
      <w:isLgl/>
      <w:lvlText w:val="%1.%2.%3.%4.%5.%6."/>
      <w:lvlJc w:val="left"/>
      <w:pPr>
        <w:ind w:left="2809" w:hanging="111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9">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2"/>
      <w:lvlText w:val="%5)"/>
      <w:lvlJc w:val="left"/>
      <w:pPr>
        <w:tabs>
          <w:tab w:val="num" w:pos="2901"/>
        </w:tabs>
        <w:ind w:left="2901" w:hanging="567"/>
      </w:pPr>
      <w:rPr>
        <w:rFonts w:hint="default"/>
      </w:rPr>
    </w:lvl>
    <w:lvl w:ilvl="5">
      <w:start w:val="1"/>
      <w:numFmt w:val="lowerLetter"/>
      <w:pStyle w:val="a3"/>
      <w:lvlText w:val="%5%6)"/>
      <w:lvlJc w:val="left"/>
      <w:pPr>
        <w:tabs>
          <w:tab w:val="num" w:pos="3468"/>
        </w:tabs>
        <w:ind w:left="3468" w:hanging="567"/>
      </w:pPr>
      <w:rPr>
        <w:rFonts w:hint="default"/>
      </w:rPr>
    </w:lvl>
    <w:lvl w:ilvl="6">
      <w:start w:val="1"/>
      <w:numFmt w:val="lowerLetter"/>
      <w:pStyle w:val="a4"/>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4CEF3E58"/>
    <w:multiLevelType w:val="hybridMultilevel"/>
    <w:tmpl w:val="EB1875FC"/>
    <w:lvl w:ilvl="0" w:tplc="A1DCFA86">
      <w:start w:val="1"/>
      <w:numFmt w:val="bullet"/>
      <w:pStyle w:val="a5"/>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4">
    <w:nsid w:val="662A206D"/>
    <w:multiLevelType w:val="hybridMultilevel"/>
    <w:tmpl w:val="6F907750"/>
    <w:lvl w:ilvl="0" w:tplc="A1DCFA86">
      <w:start w:val="1"/>
      <w:numFmt w:val="bullet"/>
      <w:lvlText w:val=""/>
      <w:lvlJc w:val="left"/>
      <w:pPr>
        <w:ind w:left="927"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7AF43FFE"/>
    <w:multiLevelType w:val="multilevel"/>
    <w:tmpl w:val="D9F2A7EA"/>
    <w:lvl w:ilvl="0">
      <w:start w:val="1"/>
      <w:numFmt w:val="decimal"/>
      <w:lvlText w:val="%1."/>
      <w:lvlJc w:val="left"/>
      <w:pPr>
        <w:ind w:left="869" w:hanging="585"/>
      </w:pPr>
      <w:rPr>
        <w:rFonts w:hint="default"/>
      </w:rPr>
    </w:lvl>
    <w:lvl w:ilvl="1">
      <w:start w:val="2"/>
      <w:numFmt w:val="decimal"/>
      <w:isLgl/>
      <w:lvlText w:val="%1.%2."/>
      <w:lvlJc w:val="left"/>
      <w:pPr>
        <w:ind w:left="644"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3"/>
  </w:num>
  <w:num w:numId="2">
    <w:abstractNumId w:val="14"/>
  </w:num>
  <w:num w:numId="3">
    <w:abstractNumId w:val="0"/>
  </w:num>
  <w:num w:numId="4">
    <w:abstractNumId w:val="2"/>
  </w:num>
  <w:num w:numId="5">
    <w:abstractNumId w:val="12"/>
  </w:num>
  <w:num w:numId="6">
    <w:abstractNumId w:val="9"/>
  </w:num>
  <w:num w:numId="7">
    <w:abstractNumId w:val="10"/>
  </w:num>
  <w:num w:numId="8">
    <w:abstractNumId w:val="11"/>
  </w:num>
  <w:num w:numId="9">
    <w:abstractNumId w:val="8"/>
  </w:num>
  <w:num w:numId="10">
    <w:abstractNumId w:val="15"/>
  </w:num>
  <w:num w:numId="11">
    <w:abstractNumId w:val="1"/>
  </w:num>
  <w:num w:numId="12">
    <w:abstractNumId w:val="3"/>
  </w:num>
  <w:num w:numId="13">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A24"/>
    <w:rsid w:val="00000D51"/>
    <w:rsid w:val="00000D87"/>
    <w:rsid w:val="00000E4A"/>
    <w:rsid w:val="00001B7F"/>
    <w:rsid w:val="000022B3"/>
    <w:rsid w:val="000025AA"/>
    <w:rsid w:val="00003055"/>
    <w:rsid w:val="0000334A"/>
    <w:rsid w:val="00003B40"/>
    <w:rsid w:val="00003C26"/>
    <w:rsid w:val="0000497D"/>
    <w:rsid w:val="00004A95"/>
    <w:rsid w:val="00005C73"/>
    <w:rsid w:val="000065E0"/>
    <w:rsid w:val="00007D71"/>
    <w:rsid w:val="000100CD"/>
    <w:rsid w:val="00010CB6"/>
    <w:rsid w:val="000112DE"/>
    <w:rsid w:val="0001232E"/>
    <w:rsid w:val="00012425"/>
    <w:rsid w:val="00012836"/>
    <w:rsid w:val="00012C5E"/>
    <w:rsid w:val="00013148"/>
    <w:rsid w:val="000132DD"/>
    <w:rsid w:val="00013910"/>
    <w:rsid w:val="00013A04"/>
    <w:rsid w:val="00013C1F"/>
    <w:rsid w:val="00013D9A"/>
    <w:rsid w:val="00013F19"/>
    <w:rsid w:val="000150BC"/>
    <w:rsid w:val="00015473"/>
    <w:rsid w:val="00015591"/>
    <w:rsid w:val="00015CA1"/>
    <w:rsid w:val="00016D73"/>
    <w:rsid w:val="00017FDB"/>
    <w:rsid w:val="000204B3"/>
    <w:rsid w:val="0002060D"/>
    <w:rsid w:val="00020C97"/>
    <w:rsid w:val="00020FE3"/>
    <w:rsid w:val="000210B5"/>
    <w:rsid w:val="000218EC"/>
    <w:rsid w:val="00022C14"/>
    <w:rsid w:val="00022D2C"/>
    <w:rsid w:val="00023204"/>
    <w:rsid w:val="000234D6"/>
    <w:rsid w:val="00024094"/>
    <w:rsid w:val="00024BF6"/>
    <w:rsid w:val="00024D19"/>
    <w:rsid w:val="00024D3C"/>
    <w:rsid w:val="00025589"/>
    <w:rsid w:val="00025624"/>
    <w:rsid w:val="00025830"/>
    <w:rsid w:val="00025ECF"/>
    <w:rsid w:val="00026598"/>
    <w:rsid w:val="00026683"/>
    <w:rsid w:val="00026F40"/>
    <w:rsid w:val="00027FC9"/>
    <w:rsid w:val="00031E58"/>
    <w:rsid w:val="000323E5"/>
    <w:rsid w:val="0003282C"/>
    <w:rsid w:val="00033383"/>
    <w:rsid w:val="000333FA"/>
    <w:rsid w:val="000333FD"/>
    <w:rsid w:val="00033568"/>
    <w:rsid w:val="0003382C"/>
    <w:rsid w:val="00033F7A"/>
    <w:rsid w:val="00034974"/>
    <w:rsid w:val="00035326"/>
    <w:rsid w:val="00035806"/>
    <w:rsid w:val="00035C2E"/>
    <w:rsid w:val="00035DD1"/>
    <w:rsid w:val="00035E77"/>
    <w:rsid w:val="000362D0"/>
    <w:rsid w:val="0003696A"/>
    <w:rsid w:val="00037871"/>
    <w:rsid w:val="00037AD6"/>
    <w:rsid w:val="00037EB9"/>
    <w:rsid w:val="0004031D"/>
    <w:rsid w:val="000403B2"/>
    <w:rsid w:val="0004040E"/>
    <w:rsid w:val="000412F1"/>
    <w:rsid w:val="000415F4"/>
    <w:rsid w:val="00041B32"/>
    <w:rsid w:val="00042051"/>
    <w:rsid w:val="00042F15"/>
    <w:rsid w:val="00042FE9"/>
    <w:rsid w:val="000434E2"/>
    <w:rsid w:val="00043553"/>
    <w:rsid w:val="000435A4"/>
    <w:rsid w:val="00043773"/>
    <w:rsid w:val="00043D24"/>
    <w:rsid w:val="0004418E"/>
    <w:rsid w:val="00044428"/>
    <w:rsid w:val="00044923"/>
    <w:rsid w:val="00044E54"/>
    <w:rsid w:val="0004540E"/>
    <w:rsid w:val="000456A1"/>
    <w:rsid w:val="00045CA0"/>
    <w:rsid w:val="00046388"/>
    <w:rsid w:val="00046440"/>
    <w:rsid w:val="00046B2D"/>
    <w:rsid w:val="000478F5"/>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605"/>
    <w:rsid w:val="0005475A"/>
    <w:rsid w:val="00054B55"/>
    <w:rsid w:val="00054FE0"/>
    <w:rsid w:val="0005545E"/>
    <w:rsid w:val="00055787"/>
    <w:rsid w:val="00056783"/>
    <w:rsid w:val="00056A01"/>
    <w:rsid w:val="00056E62"/>
    <w:rsid w:val="000578DE"/>
    <w:rsid w:val="00057A66"/>
    <w:rsid w:val="00057C43"/>
    <w:rsid w:val="00060AF9"/>
    <w:rsid w:val="00060F9A"/>
    <w:rsid w:val="000614D7"/>
    <w:rsid w:val="00061826"/>
    <w:rsid w:val="00061B41"/>
    <w:rsid w:val="0006235C"/>
    <w:rsid w:val="00062453"/>
    <w:rsid w:val="00062753"/>
    <w:rsid w:val="00062DFD"/>
    <w:rsid w:val="0006339D"/>
    <w:rsid w:val="00063A5D"/>
    <w:rsid w:val="00063B9F"/>
    <w:rsid w:val="00064353"/>
    <w:rsid w:val="0006442D"/>
    <w:rsid w:val="00064559"/>
    <w:rsid w:val="0006495D"/>
    <w:rsid w:val="00064BEA"/>
    <w:rsid w:val="00064CBF"/>
    <w:rsid w:val="00064D62"/>
    <w:rsid w:val="000655C4"/>
    <w:rsid w:val="00065CFD"/>
    <w:rsid w:val="00066BEB"/>
    <w:rsid w:val="00066C8C"/>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DD3"/>
    <w:rsid w:val="00077E57"/>
    <w:rsid w:val="00077EC2"/>
    <w:rsid w:val="00081C6D"/>
    <w:rsid w:val="00081EE5"/>
    <w:rsid w:val="0008218B"/>
    <w:rsid w:val="00082CC6"/>
    <w:rsid w:val="00082D1A"/>
    <w:rsid w:val="00083507"/>
    <w:rsid w:val="00083808"/>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0EB"/>
    <w:rsid w:val="00087924"/>
    <w:rsid w:val="00087D6E"/>
    <w:rsid w:val="0009036C"/>
    <w:rsid w:val="000907C8"/>
    <w:rsid w:val="00090DFF"/>
    <w:rsid w:val="000916B7"/>
    <w:rsid w:val="00091C3B"/>
    <w:rsid w:val="0009222C"/>
    <w:rsid w:val="0009227B"/>
    <w:rsid w:val="0009273F"/>
    <w:rsid w:val="00092941"/>
    <w:rsid w:val="00092E27"/>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0E2B"/>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336"/>
    <w:rsid w:val="000A6A35"/>
    <w:rsid w:val="000A6B32"/>
    <w:rsid w:val="000A7256"/>
    <w:rsid w:val="000A7340"/>
    <w:rsid w:val="000A74A7"/>
    <w:rsid w:val="000B06CF"/>
    <w:rsid w:val="000B08DC"/>
    <w:rsid w:val="000B09C9"/>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AD"/>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4E06"/>
    <w:rsid w:val="000C4FD2"/>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098"/>
    <w:rsid w:val="000D177D"/>
    <w:rsid w:val="000D20F8"/>
    <w:rsid w:val="000D23D0"/>
    <w:rsid w:val="000D273D"/>
    <w:rsid w:val="000D282E"/>
    <w:rsid w:val="000D3335"/>
    <w:rsid w:val="000D343A"/>
    <w:rsid w:val="000D366C"/>
    <w:rsid w:val="000D3F0D"/>
    <w:rsid w:val="000D4A0C"/>
    <w:rsid w:val="000D4BAC"/>
    <w:rsid w:val="000D517D"/>
    <w:rsid w:val="000D57D0"/>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40D"/>
    <w:rsid w:val="000E2D71"/>
    <w:rsid w:val="000E33A1"/>
    <w:rsid w:val="000E3CFB"/>
    <w:rsid w:val="000E452B"/>
    <w:rsid w:val="000E47F2"/>
    <w:rsid w:val="000E4A2E"/>
    <w:rsid w:val="000E5047"/>
    <w:rsid w:val="000E51FA"/>
    <w:rsid w:val="000E57A0"/>
    <w:rsid w:val="000E5F43"/>
    <w:rsid w:val="000E6402"/>
    <w:rsid w:val="000E68B0"/>
    <w:rsid w:val="000E70A5"/>
    <w:rsid w:val="000E781D"/>
    <w:rsid w:val="000F03F2"/>
    <w:rsid w:val="000F0AB9"/>
    <w:rsid w:val="000F1588"/>
    <w:rsid w:val="000F18D0"/>
    <w:rsid w:val="000F22D3"/>
    <w:rsid w:val="000F2541"/>
    <w:rsid w:val="000F2C15"/>
    <w:rsid w:val="000F2CE0"/>
    <w:rsid w:val="000F2EB5"/>
    <w:rsid w:val="000F2ED3"/>
    <w:rsid w:val="000F30FC"/>
    <w:rsid w:val="000F3210"/>
    <w:rsid w:val="000F3646"/>
    <w:rsid w:val="000F3785"/>
    <w:rsid w:val="000F3A28"/>
    <w:rsid w:val="000F41D3"/>
    <w:rsid w:val="000F42DF"/>
    <w:rsid w:val="000F4B82"/>
    <w:rsid w:val="000F4C03"/>
    <w:rsid w:val="000F4E0B"/>
    <w:rsid w:val="000F51BE"/>
    <w:rsid w:val="000F5F0B"/>
    <w:rsid w:val="000F6649"/>
    <w:rsid w:val="000F6C46"/>
    <w:rsid w:val="000F6DDC"/>
    <w:rsid w:val="0010020D"/>
    <w:rsid w:val="001005BA"/>
    <w:rsid w:val="00101C20"/>
    <w:rsid w:val="001020B2"/>
    <w:rsid w:val="00102FDF"/>
    <w:rsid w:val="00103462"/>
    <w:rsid w:val="00103C2A"/>
    <w:rsid w:val="00103F6F"/>
    <w:rsid w:val="00103F8F"/>
    <w:rsid w:val="00104229"/>
    <w:rsid w:val="00104FFB"/>
    <w:rsid w:val="001051B9"/>
    <w:rsid w:val="0010546B"/>
    <w:rsid w:val="00105701"/>
    <w:rsid w:val="00105A24"/>
    <w:rsid w:val="00105E2F"/>
    <w:rsid w:val="00106251"/>
    <w:rsid w:val="0010625F"/>
    <w:rsid w:val="001063AC"/>
    <w:rsid w:val="00107118"/>
    <w:rsid w:val="001102EB"/>
    <w:rsid w:val="001103D2"/>
    <w:rsid w:val="001104DB"/>
    <w:rsid w:val="00111B67"/>
    <w:rsid w:val="00111E4A"/>
    <w:rsid w:val="00112185"/>
    <w:rsid w:val="00112425"/>
    <w:rsid w:val="001125E5"/>
    <w:rsid w:val="001129C5"/>
    <w:rsid w:val="00113098"/>
    <w:rsid w:val="001130CE"/>
    <w:rsid w:val="001133B1"/>
    <w:rsid w:val="00113AD9"/>
    <w:rsid w:val="00113B58"/>
    <w:rsid w:val="00113BF1"/>
    <w:rsid w:val="001144DF"/>
    <w:rsid w:val="001149A2"/>
    <w:rsid w:val="001150C1"/>
    <w:rsid w:val="001152D9"/>
    <w:rsid w:val="00115A06"/>
    <w:rsid w:val="00116084"/>
    <w:rsid w:val="00116181"/>
    <w:rsid w:val="001162F2"/>
    <w:rsid w:val="001164A8"/>
    <w:rsid w:val="00116A61"/>
    <w:rsid w:val="00116B87"/>
    <w:rsid w:val="001173F8"/>
    <w:rsid w:val="00117B60"/>
    <w:rsid w:val="00117C17"/>
    <w:rsid w:val="00117FA4"/>
    <w:rsid w:val="001204A2"/>
    <w:rsid w:val="00120621"/>
    <w:rsid w:val="001207D8"/>
    <w:rsid w:val="00120A2E"/>
    <w:rsid w:val="00120BE8"/>
    <w:rsid w:val="00120E0E"/>
    <w:rsid w:val="00120F3F"/>
    <w:rsid w:val="00121115"/>
    <w:rsid w:val="001216FD"/>
    <w:rsid w:val="001217F0"/>
    <w:rsid w:val="00121D41"/>
    <w:rsid w:val="00121D81"/>
    <w:rsid w:val="00121EDD"/>
    <w:rsid w:val="00121F1C"/>
    <w:rsid w:val="0012295E"/>
    <w:rsid w:val="00122BF3"/>
    <w:rsid w:val="00123AA9"/>
    <w:rsid w:val="00123F66"/>
    <w:rsid w:val="00123F70"/>
    <w:rsid w:val="00124313"/>
    <w:rsid w:val="00124513"/>
    <w:rsid w:val="00124689"/>
    <w:rsid w:val="00124BFF"/>
    <w:rsid w:val="00124CE7"/>
    <w:rsid w:val="00124DAD"/>
    <w:rsid w:val="00124E00"/>
    <w:rsid w:val="00124F4D"/>
    <w:rsid w:val="0012527F"/>
    <w:rsid w:val="001252D0"/>
    <w:rsid w:val="001258CA"/>
    <w:rsid w:val="001259F7"/>
    <w:rsid w:val="00125C4F"/>
    <w:rsid w:val="00125C92"/>
    <w:rsid w:val="0012632D"/>
    <w:rsid w:val="0012667B"/>
    <w:rsid w:val="00126A27"/>
    <w:rsid w:val="001275E1"/>
    <w:rsid w:val="0012773E"/>
    <w:rsid w:val="00127CF5"/>
    <w:rsid w:val="00127CF6"/>
    <w:rsid w:val="0013063A"/>
    <w:rsid w:val="0013090F"/>
    <w:rsid w:val="0013093B"/>
    <w:rsid w:val="00130E32"/>
    <w:rsid w:val="0013146C"/>
    <w:rsid w:val="00131778"/>
    <w:rsid w:val="001319DA"/>
    <w:rsid w:val="00131EFF"/>
    <w:rsid w:val="0013248A"/>
    <w:rsid w:val="00132B25"/>
    <w:rsid w:val="00132C2B"/>
    <w:rsid w:val="001337A1"/>
    <w:rsid w:val="0013381D"/>
    <w:rsid w:val="00133B73"/>
    <w:rsid w:val="00133F30"/>
    <w:rsid w:val="00134252"/>
    <w:rsid w:val="00134DF7"/>
    <w:rsid w:val="00134EEF"/>
    <w:rsid w:val="00134F66"/>
    <w:rsid w:val="00135412"/>
    <w:rsid w:val="00135828"/>
    <w:rsid w:val="00135BB5"/>
    <w:rsid w:val="00137BCE"/>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694"/>
    <w:rsid w:val="00144996"/>
    <w:rsid w:val="00144A3A"/>
    <w:rsid w:val="00144B29"/>
    <w:rsid w:val="00144D58"/>
    <w:rsid w:val="0014581A"/>
    <w:rsid w:val="001458D4"/>
    <w:rsid w:val="00145925"/>
    <w:rsid w:val="00145C13"/>
    <w:rsid w:val="00146083"/>
    <w:rsid w:val="00146A7C"/>
    <w:rsid w:val="001470E9"/>
    <w:rsid w:val="001475EB"/>
    <w:rsid w:val="00147EA3"/>
    <w:rsid w:val="00150AD9"/>
    <w:rsid w:val="00150CEF"/>
    <w:rsid w:val="00150D0D"/>
    <w:rsid w:val="00151301"/>
    <w:rsid w:val="00151339"/>
    <w:rsid w:val="001519FB"/>
    <w:rsid w:val="00151A3E"/>
    <w:rsid w:val="00151B3F"/>
    <w:rsid w:val="0015209B"/>
    <w:rsid w:val="00152370"/>
    <w:rsid w:val="00152C0F"/>
    <w:rsid w:val="00152E29"/>
    <w:rsid w:val="00153F5D"/>
    <w:rsid w:val="0015406B"/>
    <w:rsid w:val="001541A8"/>
    <w:rsid w:val="0015426A"/>
    <w:rsid w:val="00154486"/>
    <w:rsid w:val="001544CA"/>
    <w:rsid w:val="00154D59"/>
    <w:rsid w:val="00154E68"/>
    <w:rsid w:val="00155493"/>
    <w:rsid w:val="00155860"/>
    <w:rsid w:val="00155A6D"/>
    <w:rsid w:val="001566E1"/>
    <w:rsid w:val="001571C8"/>
    <w:rsid w:val="00157D2F"/>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4EAA"/>
    <w:rsid w:val="0016522F"/>
    <w:rsid w:val="001652A4"/>
    <w:rsid w:val="0016592C"/>
    <w:rsid w:val="001661C0"/>
    <w:rsid w:val="00167443"/>
    <w:rsid w:val="0016759C"/>
    <w:rsid w:val="001676F4"/>
    <w:rsid w:val="00167BEB"/>
    <w:rsid w:val="00167C2B"/>
    <w:rsid w:val="0017006E"/>
    <w:rsid w:val="001700F2"/>
    <w:rsid w:val="0017014E"/>
    <w:rsid w:val="00170769"/>
    <w:rsid w:val="00170B63"/>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3780"/>
    <w:rsid w:val="00184683"/>
    <w:rsid w:val="00184743"/>
    <w:rsid w:val="00184990"/>
    <w:rsid w:val="00184A3B"/>
    <w:rsid w:val="00184B19"/>
    <w:rsid w:val="00185018"/>
    <w:rsid w:val="001857EB"/>
    <w:rsid w:val="001859F5"/>
    <w:rsid w:val="00186621"/>
    <w:rsid w:val="00186E4C"/>
    <w:rsid w:val="001878C7"/>
    <w:rsid w:val="00190E9E"/>
    <w:rsid w:val="00191527"/>
    <w:rsid w:val="00192799"/>
    <w:rsid w:val="00192A7D"/>
    <w:rsid w:val="0019305B"/>
    <w:rsid w:val="001932DB"/>
    <w:rsid w:val="001934B3"/>
    <w:rsid w:val="00193A23"/>
    <w:rsid w:val="00193BCE"/>
    <w:rsid w:val="00194315"/>
    <w:rsid w:val="00194956"/>
    <w:rsid w:val="00194D55"/>
    <w:rsid w:val="0019539B"/>
    <w:rsid w:val="00195899"/>
    <w:rsid w:val="00195AC4"/>
    <w:rsid w:val="001962B2"/>
    <w:rsid w:val="001963F4"/>
    <w:rsid w:val="001967C8"/>
    <w:rsid w:val="001969C0"/>
    <w:rsid w:val="00196A12"/>
    <w:rsid w:val="00196AFB"/>
    <w:rsid w:val="00196FEB"/>
    <w:rsid w:val="00197290"/>
    <w:rsid w:val="001973E0"/>
    <w:rsid w:val="001975E2"/>
    <w:rsid w:val="00197BD1"/>
    <w:rsid w:val="001A005B"/>
    <w:rsid w:val="001A016E"/>
    <w:rsid w:val="001A01AC"/>
    <w:rsid w:val="001A01E5"/>
    <w:rsid w:val="001A024F"/>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5E26"/>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2DB3"/>
    <w:rsid w:val="001B345D"/>
    <w:rsid w:val="001B34A7"/>
    <w:rsid w:val="001B3ED2"/>
    <w:rsid w:val="001B4EAD"/>
    <w:rsid w:val="001B5383"/>
    <w:rsid w:val="001B541C"/>
    <w:rsid w:val="001B57E7"/>
    <w:rsid w:val="001B5A12"/>
    <w:rsid w:val="001B7346"/>
    <w:rsid w:val="001B76AD"/>
    <w:rsid w:val="001B79BA"/>
    <w:rsid w:val="001C009D"/>
    <w:rsid w:val="001C022E"/>
    <w:rsid w:val="001C0240"/>
    <w:rsid w:val="001C02ED"/>
    <w:rsid w:val="001C0B5F"/>
    <w:rsid w:val="001C0BA2"/>
    <w:rsid w:val="001C0D69"/>
    <w:rsid w:val="001C14E3"/>
    <w:rsid w:val="001C1BD2"/>
    <w:rsid w:val="001C252A"/>
    <w:rsid w:val="001C2B18"/>
    <w:rsid w:val="001C2BD9"/>
    <w:rsid w:val="001C2C4D"/>
    <w:rsid w:val="001C4525"/>
    <w:rsid w:val="001C47CD"/>
    <w:rsid w:val="001C4D40"/>
    <w:rsid w:val="001C552C"/>
    <w:rsid w:val="001C56BE"/>
    <w:rsid w:val="001C5FD1"/>
    <w:rsid w:val="001C6657"/>
    <w:rsid w:val="001C6DD9"/>
    <w:rsid w:val="001C6F11"/>
    <w:rsid w:val="001C6FB9"/>
    <w:rsid w:val="001C7329"/>
    <w:rsid w:val="001C78C1"/>
    <w:rsid w:val="001C7B23"/>
    <w:rsid w:val="001C7BAF"/>
    <w:rsid w:val="001C7BEF"/>
    <w:rsid w:val="001C7E53"/>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9A3"/>
    <w:rsid w:val="001D7A2B"/>
    <w:rsid w:val="001D7D41"/>
    <w:rsid w:val="001D7FF7"/>
    <w:rsid w:val="001E0BBB"/>
    <w:rsid w:val="001E0BD0"/>
    <w:rsid w:val="001E0F87"/>
    <w:rsid w:val="001E12DF"/>
    <w:rsid w:val="001E1386"/>
    <w:rsid w:val="001E14BE"/>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6BBD"/>
    <w:rsid w:val="001E714A"/>
    <w:rsid w:val="001E7EC6"/>
    <w:rsid w:val="001F0120"/>
    <w:rsid w:val="001F0808"/>
    <w:rsid w:val="001F0A85"/>
    <w:rsid w:val="001F0EA7"/>
    <w:rsid w:val="001F0F11"/>
    <w:rsid w:val="001F14FF"/>
    <w:rsid w:val="001F1A52"/>
    <w:rsid w:val="001F1A66"/>
    <w:rsid w:val="001F2367"/>
    <w:rsid w:val="001F3D14"/>
    <w:rsid w:val="001F47C3"/>
    <w:rsid w:val="001F480F"/>
    <w:rsid w:val="001F5679"/>
    <w:rsid w:val="001F597E"/>
    <w:rsid w:val="001F5DCC"/>
    <w:rsid w:val="001F6A72"/>
    <w:rsid w:val="001F71E0"/>
    <w:rsid w:val="001F7778"/>
    <w:rsid w:val="00200219"/>
    <w:rsid w:val="00200485"/>
    <w:rsid w:val="00200A79"/>
    <w:rsid w:val="00201076"/>
    <w:rsid w:val="00201404"/>
    <w:rsid w:val="00201A00"/>
    <w:rsid w:val="00201E18"/>
    <w:rsid w:val="00202208"/>
    <w:rsid w:val="0020257B"/>
    <w:rsid w:val="00202B3D"/>
    <w:rsid w:val="00202FDA"/>
    <w:rsid w:val="00203614"/>
    <w:rsid w:val="002038DA"/>
    <w:rsid w:val="00204790"/>
    <w:rsid w:val="00204822"/>
    <w:rsid w:val="002051FE"/>
    <w:rsid w:val="002058B1"/>
    <w:rsid w:val="002058F9"/>
    <w:rsid w:val="00205938"/>
    <w:rsid w:val="00205D59"/>
    <w:rsid w:val="00206687"/>
    <w:rsid w:val="00206847"/>
    <w:rsid w:val="0020699E"/>
    <w:rsid w:val="00206BF1"/>
    <w:rsid w:val="00207010"/>
    <w:rsid w:val="0020734A"/>
    <w:rsid w:val="00207894"/>
    <w:rsid w:val="0020793C"/>
    <w:rsid w:val="00207D6E"/>
    <w:rsid w:val="00207DC6"/>
    <w:rsid w:val="00207EF2"/>
    <w:rsid w:val="00210024"/>
    <w:rsid w:val="00210896"/>
    <w:rsid w:val="00210B26"/>
    <w:rsid w:val="00210BD7"/>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4A2"/>
    <w:rsid w:val="00221066"/>
    <w:rsid w:val="00221167"/>
    <w:rsid w:val="0022135D"/>
    <w:rsid w:val="00221496"/>
    <w:rsid w:val="00221677"/>
    <w:rsid w:val="0022180B"/>
    <w:rsid w:val="00221D03"/>
    <w:rsid w:val="002220C6"/>
    <w:rsid w:val="00222313"/>
    <w:rsid w:val="00222ED8"/>
    <w:rsid w:val="002233AE"/>
    <w:rsid w:val="002236E4"/>
    <w:rsid w:val="002237FE"/>
    <w:rsid w:val="002239E6"/>
    <w:rsid w:val="0022404A"/>
    <w:rsid w:val="002242A2"/>
    <w:rsid w:val="002246D8"/>
    <w:rsid w:val="002247A1"/>
    <w:rsid w:val="00224B14"/>
    <w:rsid w:val="00224FD9"/>
    <w:rsid w:val="00225A60"/>
    <w:rsid w:val="00225D98"/>
    <w:rsid w:val="00225FDA"/>
    <w:rsid w:val="00226008"/>
    <w:rsid w:val="00226101"/>
    <w:rsid w:val="00226276"/>
    <w:rsid w:val="00226B9B"/>
    <w:rsid w:val="00226D42"/>
    <w:rsid w:val="00226FB1"/>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26"/>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E9A"/>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AC2"/>
    <w:rsid w:val="00252F97"/>
    <w:rsid w:val="00253198"/>
    <w:rsid w:val="002534F6"/>
    <w:rsid w:val="00253539"/>
    <w:rsid w:val="00253F66"/>
    <w:rsid w:val="00254D8A"/>
    <w:rsid w:val="00255366"/>
    <w:rsid w:val="00255907"/>
    <w:rsid w:val="00255DDB"/>
    <w:rsid w:val="00256245"/>
    <w:rsid w:val="00256DC0"/>
    <w:rsid w:val="00256F91"/>
    <w:rsid w:val="00257963"/>
    <w:rsid w:val="00257C34"/>
    <w:rsid w:val="00260031"/>
    <w:rsid w:val="002603E8"/>
    <w:rsid w:val="00260582"/>
    <w:rsid w:val="00260613"/>
    <w:rsid w:val="00260789"/>
    <w:rsid w:val="0026081E"/>
    <w:rsid w:val="00261493"/>
    <w:rsid w:val="002617A9"/>
    <w:rsid w:val="00261F15"/>
    <w:rsid w:val="002628A7"/>
    <w:rsid w:val="00262A8A"/>
    <w:rsid w:val="00262C15"/>
    <w:rsid w:val="002630CA"/>
    <w:rsid w:val="002634C7"/>
    <w:rsid w:val="00263787"/>
    <w:rsid w:val="00263A6E"/>
    <w:rsid w:val="002644BF"/>
    <w:rsid w:val="002647F8"/>
    <w:rsid w:val="00264BC8"/>
    <w:rsid w:val="0026573E"/>
    <w:rsid w:val="00265910"/>
    <w:rsid w:val="002659FA"/>
    <w:rsid w:val="00265D7A"/>
    <w:rsid w:val="00265EC1"/>
    <w:rsid w:val="002660CA"/>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41DF"/>
    <w:rsid w:val="0027438C"/>
    <w:rsid w:val="00274626"/>
    <w:rsid w:val="00274FCF"/>
    <w:rsid w:val="002750AA"/>
    <w:rsid w:val="00275941"/>
    <w:rsid w:val="00275DAB"/>
    <w:rsid w:val="00275E2D"/>
    <w:rsid w:val="002769FF"/>
    <w:rsid w:val="0027701D"/>
    <w:rsid w:val="002775A6"/>
    <w:rsid w:val="00277677"/>
    <w:rsid w:val="002776AC"/>
    <w:rsid w:val="00277991"/>
    <w:rsid w:val="00277C11"/>
    <w:rsid w:val="00277F69"/>
    <w:rsid w:val="002807B6"/>
    <w:rsid w:val="002807E4"/>
    <w:rsid w:val="0028080E"/>
    <w:rsid w:val="00280C13"/>
    <w:rsid w:val="00280EAC"/>
    <w:rsid w:val="00281085"/>
    <w:rsid w:val="002815C6"/>
    <w:rsid w:val="00281AD5"/>
    <w:rsid w:val="00281F24"/>
    <w:rsid w:val="002822D8"/>
    <w:rsid w:val="002824F1"/>
    <w:rsid w:val="0028279E"/>
    <w:rsid w:val="002828AA"/>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470"/>
    <w:rsid w:val="0029491C"/>
    <w:rsid w:val="00294BD5"/>
    <w:rsid w:val="00294F59"/>
    <w:rsid w:val="0029561D"/>
    <w:rsid w:val="00295AE8"/>
    <w:rsid w:val="00295D15"/>
    <w:rsid w:val="0029668A"/>
    <w:rsid w:val="00296F5F"/>
    <w:rsid w:val="002975CE"/>
    <w:rsid w:val="00297EEA"/>
    <w:rsid w:val="002A0074"/>
    <w:rsid w:val="002A0287"/>
    <w:rsid w:val="002A05CA"/>
    <w:rsid w:val="002A0702"/>
    <w:rsid w:val="002A0C2A"/>
    <w:rsid w:val="002A0F8F"/>
    <w:rsid w:val="002A101F"/>
    <w:rsid w:val="002A13B6"/>
    <w:rsid w:val="002A1E21"/>
    <w:rsid w:val="002A201D"/>
    <w:rsid w:val="002A26B2"/>
    <w:rsid w:val="002A26D7"/>
    <w:rsid w:val="002A3153"/>
    <w:rsid w:val="002A338B"/>
    <w:rsid w:val="002A3A95"/>
    <w:rsid w:val="002A3D19"/>
    <w:rsid w:val="002A3D9A"/>
    <w:rsid w:val="002A421F"/>
    <w:rsid w:val="002A4769"/>
    <w:rsid w:val="002A4FB9"/>
    <w:rsid w:val="002A5515"/>
    <w:rsid w:val="002A5746"/>
    <w:rsid w:val="002A6098"/>
    <w:rsid w:val="002A6172"/>
    <w:rsid w:val="002A6427"/>
    <w:rsid w:val="002A6545"/>
    <w:rsid w:val="002A6E00"/>
    <w:rsid w:val="002B039E"/>
    <w:rsid w:val="002B0467"/>
    <w:rsid w:val="002B0C9E"/>
    <w:rsid w:val="002B0D41"/>
    <w:rsid w:val="002B0D87"/>
    <w:rsid w:val="002B0DBB"/>
    <w:rsid w:val="002B0ECE"/>
    <w:rsid w:val="002B1066"/>
    <w:rsid w:val="002B112C"/>
    <w:rsid w:val="002B1C9E"/>
    <w:rsid w:val="002B2139"/>
    <w:rsid w:val="002B2AE0"/>
    <w:rsid w:val="002B2B24"/>
    <w:rsid w:val="002B2BD5"/>
    <w:rsid w:val="002B2CE6"/>
    <w:rsid w:val="002B2FBD"/>
    <w:rsid w:val="002B3D0E"/>
    <w:rsid w:val="002B41C6"/>
    <w:rsid w:val="002B4484"/>
    <w:rsid w:val="002B548E"/>
    <w:rsid w:val="002B549E"/>
    <w:rsid w:val="002B569F"/>
    <w:rsid w:val="002B576B"/>
    <w:rsid w:val="002B59F4"/>
    <w:rsid w:val="002B5B8F"/>
    <w:rsid w:val="002B61C6"/>
    <w:rsid w:val="002B7955"/>
    <w:rsid w:val="002B7B28"/>
    <w:rsid w:val="002C0383"/>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4E77"/>
    <w:rsid w:val="002C541C"/>
    <w:rsid w:val="002C6204"/>
    <w:rsid w:val="002C6274"/>
    <w:rsid w:val="002C6446"/>
    <w:rsid w:val="002C651F"/>
    <w:rsid w:val="002C6A49"/>
    <w:rsid w:val="002C6E95"/>
    <w:rsid w:val="002D0341"/>
    <w:rsid w:val="002D06F1"/>
    <w:rsid w:val="002D0902"/>
    <w:rsid w:val="002D0B49"/>
    <w:rsid w:val="002D1811"/>
    <w:rsid w:val="002D1DCA"/>
    <w:rsid w:val="002D1E89"/>
    <w:rsid w:val="002D20C9"/>
    <w:rsid w:val="002D26D4"/>
    <w:rsid w:val="002D272C"/>
    <w:rsid w:val="002D28EA"/>
    <w:rsid w:val="002D290B"/>
    <w:rsid w:val="002D2A54"/>
    <w:rsid w:val="002D2B80"/>
    <w:rsid w:val="002D2CEC"/>
    <w:rsid w:val="002D2D80"/>
    <w:rsid w:val="002D2F25"/>
    <w:rsid w:val="002D30E4"/>
    <w:rsid w:val="002D3408"/>
    <w:rsid w:val="002D3D11"/>
    <w:rsid w:val="002D3FB9"/>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8BB"/>
    <w:rsid w:val="002E4A32"/>
    <w:rsid w:val="002E4F98"/>
    <w:rsid w:val="002E5012"/>
    <w:rsid w:val="002E5055"/>
    <w:rsid w:val="002E5135"/>
    <w:rsid w:val="002E51E2"/>
    <w:rsid w:val="002E5263"/>
    <w:rsid w:val="002E539C"/>
    <w:rsid w:val="002E53DD"/>
    <w:rsid w:val="002E5834"/>
    <w:rsid w:val="002E5C54"/>
    <w:rsid w:val="002E6295"/>
    <w:rsid w:val="002E699D"/>
    <w:rsid w:val="002E6B39"/>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2E7"/>
    <w:rsid w:val="002F376A"/>
    <w:rsid w:val="002F381B"/>
    <w:rsid w:val="002F3A3B"/>
    <w:rsid w:val="002F43F2"/>
    <w:rsid w:val="002F46E7"/>
    <w:rsid w:val="002F510B"/>
    <w:rsid w:val="002F6319"/>
    <w:rsid w:val="002F6549"/>
    <w:rsid w:val="002F6B3A"/>
    <w:rsid w:val="002F6D29"/>
    <w:rsid w:val="002F700B"/>
    <w:rsid w:val="002F7736"/>
    <w:rsid w:val="002F7B04"/>
    <w:rsid w:val="002F7B8F"/>
    <w:rsid w:val="002F7E35"/>
    <w:rsid w:val="00300A24"/>
    <w:rsid w:val="00301188"/>
    <w:rsid w:val="00301239"/>
    <w:rsid w:val="00301259"/>
    <w:rsid w:val="00301CB5"/>
    <w:rsid w:val="00301FF4"/>
    <w:rsid w:val="00303274"/>
    <w:rsid w:val="003033F3"/>
    <w:rsid w:val="0030409E"/>
    <w:rsid w:val="00304239"/>
    <w:rsid w:val="0030438F"/>
    <w:rsid w:val="003046F6"/>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3B84"/>
    <w:rsid w:val="00314006"/>
    <w:rsid w:val="00314378"/>
    <w:rsid w:val="003147E7"/>
    <w:rsid w:val="0031496C"/>
    <w:rsid w:val="00314AE0"/>
    <w:rsid w:val="00314C69"/>
    <w:rsid w:val="0031511C"/>
    <w:rsid w:val="003153DE"/>
    <w:rsid w:val="00315ACA"/>
    <w:rsid w:val="00315FE9"/>
    <w:rsid w:val="00316B83"/>
    <w:rsid w:val="00317144"/>
    <w:rsid w:val="00317587"/>
    <w:rsid w:val="003177CB"/>
    <w:rsid w:val="003177E7"/>
    <w:rsid w:val="00317A13"/>
    <w:rsid w:val="003200CC"/>
    <w:rsid w:val="003205C0"/>
    <w:rsid w:val="00320747"/>
    <w:rsid w:val="00320CE7"/>
    <w:rsid w:val="003217A5"/>
    <w:rsid w:val="003218EE"/>
    <w:rsid w:val="00321F0C"/>
    <w:rsid w:val="00322007"/>
    <w:rsid w:val="00322094"/>
    <w:rsid w:val="0032271B"/>
    <w:rsid w:val="00322845"/>
    <w:rsid w:val="00322AFD"/>
    <w:rsid w:val="00322F45"/>
    <w:rsid w:val="00323BE2"/>
    <w:rsid w:val="003242EA"/>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1D9D"/>
    <w:rsid w:val="00332154"/>
    <w:rsid w:val="00332277"/>
    <w:rsid w:val="0033230C"/>
    <w:rsid w:val="003325DC"/>
    <w:rsid w:val="00332AD4"/>
    <w:rsid w:val="00332E7B"/>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BBE"/>
    <w:rsid w:val="00335C9D"/>
    <w:rsid w:val="00335E9B"/>
    <w:rsid w:val="0033606F"/>
    <w:rsid w:val="0033624A"/>
    <w:rsid w:val="0033649F"/>
    <w:rsid w:val="00336C84"/>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79"/>
    <w:rsid w:val="00347ECE"/>
    <w:rsid w:val="003502F5"/>
    <w:rsid w:val="003504BE"/>
    <w:rsid w:val="003506F1"/>
    <w:rsid w:val="0035081B"/>
    <w:rsid w:val="003509A2"/>
    <w:rsid w:val="003511D8"/>
    <w:rsid w:val="003519F1"/>
    <w:rsid w:val="00352062"/>
    <w:rsid w:val="003523B8"/>
    <w:rsid w:val="00352C98"/>
    <w:rsid w:val="003534E3"/>
    <w:rsid w:val="00353CB5"/>
    <w:rsid w:val="00353F34"/>
    <w:rsid w:val="0035461C"/>
    <w:rsid w:val="003546F1"/>
    <w:rsid w:val="00354824"/>
    <w:rsid w:val="00354939"/>
    <w:rsid w:val="00354A6C"/>
    <w:rsid w:val="00355163"/>
    <w:rsid w:val="003553C7"/>
    <w:rsid w:val="00355B41"/>
    <w:rsid w:val="003561AE"/>
    <w:rsid w:val="003561D9"/>
    <w:rsid w:val="00356513"/>
    <w:rsid w:val="00356560"/>
    <w:rsid w:val="0035663F"/>
    <w:rsid w:val="003568EE"/>
    <w:rsid w:val="00356CB5"/>
    <w:rsid w:val="0035793E"/>
    <w:rsid w:val="00357941"/>
    <w:rsid w:val="00357E11"/>
    <w:rsid w:val="00357E55"/>
    <w:rsid w:val="003608A7"/>
    <w:rsid w:val="00360E71"/>
    <w:rsid w:val="003611FE"/>
    <w:rsid w:val="0036201E"/>
    <w:rsid w:val="00362288"/>
    <w:rsid w:val="00362455"/>
    <w:rsid w:val="00362729"/>
    <w:rsid w:val="00362991"/>
    <w:rsid w:val="00363217"/>
    <w:rsid w:val="0036351A"/>
    <w:rsid w:val="00363CAB"/>
    <w:rsid w:val="003644E4"/>
    <w:rsid w:val="003644EB"/>
    <w:rsid w:val="00364786"/>
    <w:rsid w:val="003648E2"/>
    <w:rsid w:val="00364C0E"/>
    <w:rsid w:val="003655E5"/>
    <w:rsid w:val="00365D0E"/>
    <w:rsid w:val="0036605F"/>
    <w:rsid w:val="00366082"/>
    <w:rsid w:val="00366138"/>
    <w:rsid w:val="00366162"/>
    <w:rsid w:val="0036648F"/>
    <w:rsid w:val="003674F5"/>
    <w:rsid w:val="0036766D"/>
    <w:rsid w:val="00367733"/>
    <w:rsid w:val="003679E5"/>
    <w:rsid w:val="00367B64"/>
    <w:rsid w:val="00367B89"/>
    <w:rsid w:val="00367CD6"/>
    <w:rsid w:val="00367E4E"/>
    <w:rsid w:val="00370120"/>
    <w:rsid w:val="00370901"/>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1BC"/>
    <w:rsid w:val="0037520D"/>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A8B"/>
    <w:rsid w:val="00385B37"/>
    <w:rsid w:val="00385BAF"/>
    <w:rsid w:val="00386177"/>
    <w:rsid w:val="00386C51"/>
    <w:rsid w:val="00386EB0"/>
    <w:rsid w:val="00387031"/>
    <w:rsid w:val="00387486"/>
    <w:rsid w:val="00387778"/>
    <w:rsid w:val="00390096"/>
    <w:rsid w:val="00390F1B"/>
    <w:rsid w:val="0039161B"/>
    <w:rsid w:val="00391E73"/>
    <w:rsid w:val="00391E74"/>
    <w:rsid w:val="0039245C"/>
    <w:rsid w:val="0039257A"/>
    <w:rsid w:val="00392704"/>
    <w:rsid w:val="00392C33"/>
    <w:rsid w:val="00392F78"/>
    <w:rsid w:val="0039308E"/>
    <w:rsid w:val="003932A0"/>
    <w:rsid w:val="003933A4"/>
    <w:rsid w:val="00393A39"/>
    <w:rsid w:val="003944E5"/>
    <w:rsid w:val="003951DB"/>
    <w:rsid w:val="00396671"/>
    <w:rsid w:val="00396A0E"/>
    <w:rsid w:val="0039709B"/>
    <w:rsid w:val="003971E9"/>
    <w:rsid w:val="00397A7E"/>
    <w:rsid w:val="00397ABB"/>
    <w:rsid w:val="003A025C"/>
    <w:rsid w:val="003A04A6"/>
    <w:rsid w:val="003A04C6"/>
    <w:rsid w:val="003A050B"/>
    <w:rsid w:val="003A06D7"/>
    <w:rsid w:val="003A0FE1"/>
    <w:rsid w:val="003A1680"/>
    <w:rsid w:val="003A16A9"/>
    <w:rsid w:val="003A1D5B"/>
    <w:rsid w:val="003A1EAF"/>
    <w:rsid w:val="003A2203"/>
    <w:rsid w:val="003A2581"/>
    <w:rsid w:val="003A271D"/>
    <w:rsid w:val="003A292B"/>
    <w:rsid w:val="003A2A20"/>
    <w:rsid w:val="003A3335"/>
    <w:rsid w:val="003A3509"/>
    <w:rsid w:val="003A3774"/>
    <w:rsid w:val="003A3E5F"/>
    <w:rsid w:val="003A4ADC"/>
    <w:rsid w:val="003A4CA7"/>
    <w:rsid w:val="003A54F0"/>
    <w:rsid w:val="003A56DA"/>
    <w:rsid w:val="003A578B"/>
    <w:rsid w:val="003A58DD"/>
    <w:rsid w:val="003A5BF1"/>
    <w:rsid w:val="003A6201"/>
    <w:rsid w:val="003A6638"/>
    <w:rsid w:val="003A6661"/>
    <w:rsid w:val="003A6683"/>
    <w:rsid w:val="003A6B09"/>
    <w:rsid w:val="003A6F1C"/>
    <w:rsid w:val="003A7174"/>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4E86"/>
    <w:rsid w:val="003B4E9A"/>
    <w:rsid w:val="003B4FD5"/>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3D99"/>
    <w:rsid w:val="003C412D"/>
    <w:rsid w:val="003C47AB"/>
    <w:rsid w:val="003C5E29"/>
    <w:rsid w:val="003C5F16"/>
    <w:rsid w:val="003C5F1B"/>
    <w:rsid w:val="003C633D"/>
    <w:rsid w:val="003C6345"/>
    <w:rsid w:val="003C6C4B"/>
    <w:rsid w:val="003C6FBE"/>
    <w:rsid w:val="003C7F33"/>
    <w:rsid w:val="003D0633"/>
    <w:rsid w:val="003D0C60"/>
    <w:rsid w:val="003D115B"/>
    <w:rsid w:val="003D1425"/>
    <w:rsid w:val="003D14C6"/>
    <w:rsid w:val="003D1A44"/>
    <w:rsid w:val="003D1CCA"/>
    <w:rsid w:val="003D1FB8"/>
    <w:rsid w:val="003D2060"/>
    <w:rsid w:val="003D27D6"/>
    <w:rsid w:val="003D28C0"/>
    <w:rsid w:val="003D32B9"/>
    <w:rsid w:val="003D33A7"/>
    <w:rsid w:val="003D4346"/>
    <w:rsid w:val="003D48CA"/>
    <w:rsid w:val="003D4BBA"/>
    <w:rsid w:val="003D4D32"/>
    <w:rsid w:val="003D53FB"/>
    <w:rsid w:val="003D5402"/>
    <w:rsid w:val="003D5E2F"/>
    <w:rsid w:val="003D6A28"/>
    <w:rsid w:val="003D6CDE"/>
    <w:rsid w:val="003D74AB"/>
    <w:rsid w:val="003D7535"/>
    <w:rsid w:val="003D78DA"/>
    <w:rsid w:val="003D7B97"/>
    <w:rsid w:val="003E0C42"/>
    <w:rsid w:val="003E0E81"/>
    <w:rsid w:val="003E15DB"/>
    <w:rsid w:val="003E1E3E"/>
    <w:rsid w:val="003E207D"/>
    <w:rsid w:val="003E20B8"/>
    <w:rsid w:val="003E2377"/>
    <w:rsid w:val="003E2B37"/>
    <w:rsid w:val="003E3560"/>
    <w:rsid w:val="003E3B6C"/>
    <w:rsid w:val="003E3B6D"/>
    <w:rsid w:val="003E4628"/>
    <w:rsid w:val="003E48FD"/>
    <w:rsid w:val="003E4A68"/>
    <w:rsid w:val="003E5B88"/>
    <w:rsid w:val="003E6A5A"/>
    <w:rsid w:val="003E6CE8"/>
    <w:rsid w:val="003E6EE4"/>
    <w:rsid w:val="003E6F95"/>
    <w:rsid w:val="003E7193"/>
    <w:rsid w:val="003E73E2"/>
    <w:rsid w:val="003E78A1"/>
    <w:rsid w:val="003E7A19"/>
    <w:rsid w:val="003E7D53"/>
    <w:rsid w:val="003F06BA"/>
    <w:rsid w:val="003F0FCE"/>
    <w:rsid w:val="003F1826"/>
    <w:rsid w:val="003F1A12"/>
    <w:rsid w:val="003F1E3D"/>
    <w:rsid w:val="003F2282"/>
    <w:rsid w:val="003F2A0B"/>
    <w:rsid w:val="003F2AC9"/>
    <w:rsid w:val="003F2C38"/>
    <w:rsid w:val="003F30B7"/>
    <w:rsid w:val="003F362D"/>
    <w:rsid w:val="003F4075"/>
    <w:rsid w:val="003F4095"/>
    <w:rsid w:val="003F4A76"/>
    <w:rsid w:val="003F4B9D"/>
    <w:rsid w:val="003F4CDF"/>
    <w:rsid w:val="003F4E2D"/>
    <w:rsid w:val="003F5244"/>
    <w:rsid w:val="003F55B9"/>
    <w:rsid w:val="003F583D"/>
    <w:rsid w:val="003F60BA"/>
    <w:rsid w:val="003F62F7"/>
    <w:rsid w:val="003F6A4D"/>
    <w:rsid w:val="003F6AD9"/>
    <w:rsid w:val="003F6ED7"/>
    <w:rsid w:val="004001B1"/>
    <w:rsid w:val="00400E0D"/>
    <w:rsid w:val="004011D4"/>
    <w:rsid w:val="00401595"/>
    <w:rsid w:val="00401B5F"/>
    <w:rsid w:val="00401CE7"/>
    <w:rsid w:val="00402324"/>
    <w:rsid w:val="004025FE"/>
    <w:rsid w:val="0040270C"/>
    <w:rsid w:val="00402834"/>
    <w:rsid w:val="0040391D"/>
    <w:rsid w:val="00403A87"/>
    <w:rsid w:val="00403B93"/>
    <w:rsid w:val="00403CD9"/>
    <w:rsid w:val="00403F0E"/>
    <w:rsid w:val="004047FD"/>
    <w:rsid w:val="00404B56"/>
    <w:rsid w:val="00405524"/>
    <w:rsid w:val="004056FB"/>
    <w:rsid w:val="004057FB"/>
    <w:rsid w:val="00405A74"/>
    <w:rsid w:val="00405B53"/>
    <w:rsid w:val="00405EFA"/>
    <w:rsid w:val="00406037"/>
    <w:rsid w:val="00406418"/>
    <w:rsid w:val="00406433"/>
    <w:rsid w:val="004068F0"/>
    <w:rsid w:val="004073AA"/>
    <w:rsid w:val="0040761B"/>
    <w:rsid w:val="0040765F"/>
    <w:rsid w:val="00407C09"/>
    <w:rsid w:val="00407FE8"/>
    <w:rsid w:val="00407FF7"/>
    <w:rsid w:val="00410385"/>
    <w:rsid w:val="004106EF"/>
    <w:rsid w:val="00410CE7"/>
    <w:rsid w:val="00410CFD"/>
    <w:rsid w:val="004110A7"/>
    <w:rsid w:val="00411535"/>
    <w:rsid w:val="004115C4"/>
    <w:rsid w:val="0041177D"/>
    <w:rsid w:val="0041269F"/>
    <w:rsid w:val="004126C9"/>
    <w:rsid w:val="00412E5E"/>
    <w:rsid w:val="00413250"/>
    <w:rsid w:val="0041375C"/>
    <w:rsid w:val="00413BD7"/>
    <w:rsid w:val="00414307"/>
    <w:rsid w:val="004148BA"/>
    <w:rsid w:val="004149FE"/>
    <w:rsid w:val="00414A17"/>
    <w:rsid w:val="004151AA"/>
    <w:rsid w:val="004156D6"/>
    <w:rsid w:val="004157E9"/>
    <w:rsid w:val="00415983"/>
    <w:rsid w:val="00416145"/>
    <w:rsid w:val="00416671"/>
    <w:rsid w:val="00416AFF"/>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2D7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5C7"/>
    <w:rsid w:val="00433E06"/>
    <w:rsid w:val="004346DB"/>
    <w:rsid w:val="0043516D"/>
    <w:rsid w:val="00435CB0"/>
    <w:rsid w:val="00435CF4"/>
    <w:rsid w:val="00435E45"/>
    <w:rsid w:val="0043636D"/>
    <w:rsid w:val="00436CFB"/>
    <w:rsid w:val="004373B5"/>
    <w:rsid w:val="004373F5"/>
    <w:rsid w:val="004375F9"/>
    <w:rsid w:val="00437795"/>
    <w:rsid w:val="00437AAA"/>
    <w:rsid w:val="00437FD3"/>
    <w:rsid w:val="0044060F"/>
    <w:rsid w:val="004406D4"/>
    <w:rsid w:val="0044094E"/>
    <w:rsid w:val="00440B18"/>
    <w:rsid w:val="00440D5A"/>
    <w:rsid w:val="00440DFA"/>
    <w:rsid w:val="00440F8E"/>
    <w:rsid w:val="00441412"/>
    <w:rsid w:val="004414A8"/>
    <w:rsid w:val="004421E4"/>
    <w:rsid w:val="00443172"/>
    <w:rsid w:val="004436EE"/>
    <w:rsid w:val="004437C6"/>
    <w:rsid w:val="00444535"/>
    <w:rsid w:val="00444ED2"/>
    <w:rsid w:val="004455A2"/>
    <w:rsid w:val="004457CB"/>
    <w:rsid w:val="0044647C"/>
    <w:rsid w:val="004467E5"/>
    <w:rsid w:val="004469B2"/>
    <w:rsid w:val="00446AB9"/>
    <w:rsid w:val="0044771D"/>
    <w:rsid w:val="004477AE"/>
    <w:rsid w:val="0044795B"/>
    <w:rsid w:val="00447B5E"/>
    <w:rsid w:val="00450137"/>
    <w:rsid w:val="0045056B"/>
    <w:rsid w:val="00450FFB"/>
    <w:rsid w:val="00451030"/>
    <w:rsid w:val="00452007"/>
    <w:rsid w:val="00452544"/>
    <w:rsid w:val="00452812"/>
    <w:rsid w:val="00452E72"/>
    <w:rsid w:val="0045312B"/>
    <w:rsid w:val="00453D4A"/>
    <w:rsid w:val="00453F6F"/>
    <w:rsid w:val="004547AF"/>
    <w:rsid w:val="00454E68"/>
    <w:rsid w:val="0045591E"/>
    <w:rsid w:val="004559E5"/>
    <w:rsid w:val="00455C1A"/>
    <w:rsid w:val="00456137"/>
    <w:rsid w:val="004564EE"/>
    <w:rsid w:val="00456A04"/>
    <w:rsid w:val="00457494"/>
    <w:rsid w:val="0045750A"/>
    <w:rsid w:val="0045788C"/>
    <w:rsid w:val="004606BE"/>
    <w:rsid w:val="004607D6"/>
    <w:rsid w:val="00460A83"/>
    <w:rsid w:val="00460E74"/>
    <w:rsid w:val="00460F22"/>
    <w:rsid w:val="00461197"/>
    <w:rsid w:val="0046292D"/>
    <w:rsid w:val="004635FA"/>
    <w:rsid w:val="00463B32"/>
    <w:rsid w:val="00464407"/>
    <w:rsid w:val="00464644"/>
    <w:rsid w:val="00464F78"/>
    <w:rsid w:val="004651CA"/>
    <w:rsid w:val="00465717"/>
    <w:rsid w:val="00465A85"/>
    <w:rsid w:val="00465D53"/>
    <w:rsid w:val="00466079"/>
    <w:rsid w:val="004669B0"/>
    <w:rsid w:val="00467AB5"/>
    <w:rsid w:val="004705DF"/>
    <w:rsid w:val="0047096B"/>
    <w:rsid w:val="00470C6E"/>
    <w:rsid w:val="00470DD1"/>
    <w:rsid w:val="004716AD"/>
    <w:rsid w:val="0047178D"/>
    <w:rsid w:val="00471CF9"/>
    <w:rsid w:val="0047216D"/>
    <w:rsid w:val="00472315"/>
    <w:rsid w:val="0047232D"/>
    <w:rsid w:val="00472493"/>
    <w:rsid w:val="00472521"/>
    <w:rsid w:val="00472A86"/>
    <w:rsid w:val="00472EDE"/>
    <w:rsid w:val="00473EE1"/>
    <w:rsid w:val="00474634"/>
    <w:rsid w:val="00474BC3"/>
    <w:rsid w:val="00474BEC"/>
    <w:rsid w:val="00474D1C"/>
    <w:rsid w:val="004751AF"/>
    <w:rsid w:val="00475520"/>
    <w:rsid w:val="004764E9"/>
    <w:rsid w:val="004771A8"/>
    <w:rsid w:val="0047728E"/>
    <w:rsid w:val="00477FC6"/>
    <w:rsid w:val="00480ED9"/>
    <w:rsid w:val="00481485"/>
    <w:rsid w:val="00481BAB"/>
    <w:rsid w:val="00482143"/>
    <w:rsid w:val="00482518"/>
    <w:rsid w:val="00482AE1"/>
    <w:rsid w:val="00482FA2"/>
    <w:rsid w:val="0048315E"/>
    <w:rsid w:val="004841F8"/>
    <w:rsid w:val="004846B2"/>
    <w:rsid w:val="004854FF"/>
    <w:rsid w:val="00485CB4"/>
    <w:rsid w:val="0048643B"/>
    <w:rsid w:val="00487380"/>
    <w:rsid w:val="004874A4"/>
    <w:rsid w:val="00487EC3"/>
    <w:rsid w:val="0049009E"/>
    <w:rsid w:val="004904CB"/>
    <w:rsid w:val="0049068B"/>
    <w:rsid w:val="00490883"/>
    <w:rsid w:val="00490F29"/>
    <w:rsid w:val="004910B6"/>
    <w:rsid w:val="0049163B"/>
    <w:rsid w:val="004920E5"/>
    <w:rsid w:val="00492398"/>
    <w:rsid w:val="00492676"/>
    <w:rsid w:val="00492727"/>
    <w:rsid w:val="00492A04"/>
    <w:rsid w:val="0049330D"/>
    <w:rsid w:val="0049331C"/>
    <w:rsid w:val="0049375D"/>
    <w:rsid w:val="00493791"/>
    <w:rsid w:val="004937C4"/>
    <w:rsid w:val="00494023"/>
    <w:rsid w:val="004940C0"/>
    <w:rsid w:val="0049434D"/>
    <w:rsid w:val="00494509"/>
    <w:rsid w:val="0049473F"/>
    <w:rsid w:val="00494DED"/>
    <w:rsid w:val="00495409"/>
    <w:rsid w:val="00495AE5"/>
    <w:rsid w:val="00495FEA"/>
    <w:rsid w:val="0049634D"/>
    <w:rsid w:val="00496399"/>
    <w:rsid w:val="0049639D"/>
    <w:rsid w:val="00497018"/>
    <w:rsid w:val="00497578"/>
    <w:rsid w:val="004975EB"/>
    <w:rsid w:val="004A0225"/>
    <w:rsid w:val="004A02B7"/>
    <w:rsid w:val="004A053F"/>
    <w:rsid w:val="004A0D0B"/>
    <w:rsid w:val="004A0ED7"/>
    <w:rsid w:val="004A12F9"/>
    <w:rsid w:val="004A131A"/>
    <w:rsid w:val="004A13E0"/>
    <w:rsid w:val="004A1834"/>
    <w:rsid w:val="004A20C9"/>
    <w:rsid w:val="004A25A5"/>
    <w:rsid w:val="004A286B"/>
    <w:rsid w:val="004A2871"/>
    <w:rsid w:val="004A2F75"/>
    <w:rsid w:val="004A37AF"/>
    <w:rsid w:val="004A3FF6"/>
    <w:rsid w:val="004A41DD"/>
    <w:rsid w:val="004A4ACE"/>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41B5"/>
    <w:rsid w:val="004C52D6"/>
    <w:rsid w:val="004C56AE"/>
    <w:rsid w:val="004C5B24"/>
    <w:rsid w:val="004C68DA"/>
    <w:rsid w:val="004C6C70"/>
    <w:rsid w:val="004C6D10"/>
    <w:rsid w:val="004C7243"/>
    <w:rsid w:val="004C7352"/>
    <w:rsid w:val="004C7787"/>
    <w:rsid w:val="004C7C7D"/>
    <w:rsid w:val="004D04ED"/>
    <w:rsid w:val="004D05F9"/>
    <w:rsid w:val="004D0658"/>
    <w:rsid w:val="004D076E"/>
    <w:rsid w:val="004D1B4A"/>
    <w:rsid w:val="004D1FD3"/>
    <w:rsid w:val="004D20C4"/>
    <w:rsid w:val="004D2490"/>
    <w:rsid w:val="004D254C"/>
    <w:rsid w:val="004D2736"/>
    <w:rsid w:val="004D308A"/>
    <w:rsid w:val="004D3725"/>
    <w:rsid w:val="004D3C2F"/>
    <w:rsid w:val="004D4838"/>
    <w:rsid w:val="004D4A53"/>
    <w:rsid w:val="004D53B3"/>
    <w:rsid w:val="004D5685"/>
    <w:rsid w:val="004D5908"/>
    <w:rsid w:val="004D5CA3"/>
    <w:rsid w:val="004D65E7"/>
    <w:rsid w:val="004D6E0E"/>
    <w:rsid w:val="004D6F67"/>
    <w:rsid w:val="004D7A2A"/>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303"/>
    <w:rsid w:val="004E3E76"/>
    <w:rsid w:val="004E3FE7"/>
    <w:rsid w:val="004E4408"/>
    <w:rsid w:val="004E4721"/>
    <w:rsid w:val="004E4881"/>
    <w:rsid w:val="004E488D"/>
    <w:rsid w:val="004E534A"/>
    <w:rsid w:val="004E55D4"/>
    <w:rsid w:val="004E5B4F"/>
    <w:rsid w:val="004E5CA9"/>
    <w:rsid w:val="004E5D81"/>
    <w:rsid w:val="004E61D1"/>
    <w:rsid w:val="004E6809"/>
    <w:rsid w:val="004E6BEC"/>
    <w:rsid w:val="004E7553"/>
    <w:rsid w:val="004F0326"/>
    <w:rsid w:val="004F0D87"/>
    <w:rsid w:val="004F1511"/>
    <w:rsid w:val="004F157A"/>
    <w:rsid w:val="004F1599"/>
    <w:rsid w:val="004F17BB"/>
    <w:rsid w:val="004F1ABB"/>
    <w:rsid w:val="004F1C3E"/>
    <w:rsid w:val="004F1D74"/>
    <w:rsid w:val="004F241D"/>
    <w:rsid w:val="004F2C6B"/>
    <w:rsid w:val="004F2C73"/>
    <w:rsid w:val="004F35AB"/>
    <w:rsid w:val="004F3835"/>
    <w:rsid w:val="004F3973"/>
    <w:rsid w:val="004F3F95"/>
    <w:rsid w:val="004F5318"/>
    <w:rsid w:val="004F60B2"/>
    <w:rsid w:val="004F76F6"/>
    <w:rsid w:val="00500188"/>
    <w:rsid w:val="005002CB"/>
    <w:rsid w:val="00500437"/>
    <w:rsid w:val="005008AF"/>
    <w:rsid w:val="00500B35"/>
    <w:rsid w:val="00500F8C"/>
    <w:rsid w:val="0050129B"/>
    <w:rsid w:val="005012F9"/>
    <w:rsid w:val="00501654"/>
    <w:rsid w:val="00501AE6"/>
    <w:rsid w:val="00501AF2"/>
    <w:rsid w:val="00501C52"/>
    <w:rsid w:val="00501CE5"/>
    <w:rsid w:val="0050232F"/>
    <w:rsid w:val="005026F2"/>
    <w:rsid w:val="00502744"/>
    <w:rsid w:val="005028B4"/>
    <w:rsid w:val="00502C40"/>
    <w:rsid w:val="00503584"/>
    <w:rsid w:val="00503815"/>
    <w:rsid w:val="00503BAA"/>
    <w:rsid w:val="00503BB7"/>
    <w:rsid w:val="00503EFF"/>
    <w:rsid w:val="0050456E"/>
    <w:rsid w:val="00504B17"/>
    <w:rsid w:val="00504E22"/>
    <w:rsid w:val="005055E3"/>
    <w:rsid w:val="00505DA6"/>
    <w:rsid w:val="00505F7D"/>
    <w:rsid w:val="00506593"/>
    <w:rsid w:val="00507561"/>
    <w:rsid w:val="00507BAE"/>
    <w:rsid w:val="00510121"/>
    <w:rsid w:val="005102D3"/>
    <w:rsid w:val="005109FE"/>
    <w:rsid w:val="00510FDC"/>
    <w:rsid w:val="005118A4"/>
    <w:rsid w:val="00511957"/>
    <w:rsid w:val="00511F8A"/>
    <w:rsid w:val="005127E4"/>
    <w:rsid w:val="0051332D"/>
    <w:rsid w:val="00513810"/>
    <w:rsid w:val="005139ED"/>
    <w:rsid w:val="00514119"/>
    <w:rsid w:val="0051432E"/>
    <w:rsid w:val="005148D6"/>
    <w:rsid w:val="005151AE"/>
    <w:rsid w:val="00515204"/>
    <w:rsid w:val="005162F8"/>
    <w:rsid w:val="00516496"/>
    <w:rsid w:val="00516BF1"/>
    <w:rsid w:val="00516C19"/>
    <w:rsid w:val="00516C9B"/>
    <w:rsid w:val="00516E9D"/>
    <w:rsid w:val="005173DA"/>
    <w:rsid w:val="0051796C"/>
    <w:rsid w:val="005179A8"/>
    <w:rsid w:val="00517A93"/>
    <w:rsid w:val="00520024"/>
    <w:rsid w:val="00520354"/>
    <w:rsid w:val="00520B8F"/>
    <w:rsid w:val="00520FD0"/>
    <w:rsid w:val="00520FD6"/>
    <w:rsid w:val="00521308"/>
    <w:rsid w:val="0052131E"/>
    <w:rsid w:val="005213A3"/>
    <w:rsid w:val="005216F2"/>
    <w:rsid w:val="00521EB7"/>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693A"/>
    <w:rsid w:val="00527190"/>
    <w:rsid w:val="00527A57"/>
    <w:rsid w:val="00527AAF"/>
    <w:rsid w:val="00527DBE"/>
    <w:rsid w:val="005303F6"/>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406"/>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2FA4"/>
    <w:rsid w:val="0054339F"/>
    <w:rsid w:val="00543EFE"/>
    <w:rsid w:val="005442F7"/>
    <w:rsid w:val="00544312"/>
    <w:rsid w:val="00544A9D"/>
    <w:rsid w:val="00544B73"/>
    <w:rsid w:val="00544F0C"/>
    <w:rsid w:val="00544F13"/>
    <w:rsid w:val="00544FF0"/>
    <w:rsid w:val="005453D0"/>
    <w:rsid w:val="00545994"/>
    <w:rsid w:val="00545F3E"/>
    <w:rsid w:val="0054611D"/>
    <w:rsid w:val="005463C6"/>
    <w:rsid w:val="005463C9"/>
    <w:rsid w:val="00546B29"/>
    <w:rsid w:val="00546F38"/>
    <w:rsid w:val="00547374"/>
    <w:rsid w:val="0054765D"/>
    <w:rsid w:val="005476C6"/>
    <w:rsid w:val="005479E4"/>
    <w:rsid w:val="00547C70"/>
    <w:rsid w:val="00550C54"/>
    <w:rsid w:val="00550DB5"/>
    <w:rsid w:val="0055155C"/>
    <w:rsid w:val="00551766"/>
    <w:rsid w:val="005525BE"/>
    <w:rsid w:val="0055306A"/>
    <w:rsid w:val="00553276"/>
    <w:rsid w:val="005532C0"/>
    <w:rsid w:val="005535A6"/>
    <w:rsid w:val="00553E1F"/>
    <w:rsid w:val="00554685"/>
    <w:rsid w:val="00554A17"/>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52"/>
    <w:rsid w:val="005608A3"/>
    <w:rsid w:val="00560B95"/>
    <w:rsid w:val="005620FE"/>
    <w:rsid w:val="005634B7"/>
    <w:rsid w:val="00563961"/>
    <w:rsid w:val="00563AFC"/>
    <w:rsid w:val="00563C2F"/>
    <w:rsid w:val="00563DEA"/>
    <w:rsid w:val="005640C3"/>
    <w:rsid w:val="0056421C"/>
    <w:rsid w:val="00564C44"/>
    <w:rsid w:val="00564F4B"/>
    <w:rsid w:val="005652AD"/>
    <w:rsid w:val="005656F0"/>
    <w:rsid w:val="00565879"/>
    <w:rsid w:val="00565B3B"/>
    <w:rsid w:val="00565B8A"/>
    <w:rsid w:val="00565C82"/>
    <w:rsid w:val="00565CFE"/>
    <w:rsid w:val="00566357"/>
    <w:rsid w:val="00567054"/>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950"/>
    <w:rsid w:val="00574BC9"/>
    <w:rsid w:val="005756B3"/>
    <w:rsid w:val="00575706"/>
    <w:rsid w:val="00575A12"/>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4F59"/>
    <w:rsid w:val="005850CE"/>
    <w:rsid w:val="00585217"/>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2BE"/>
    <w:rsid w:val="005A345D"/>
    <w:rsid w:val="005A364F"/>
    <w:rsid w:val="005A36E7"/>
    <w:rsid w:val="005A3879"/>
    <w:rsid w:val="005A42C8"/>
    <w:rsid w:val="005A465D"/>
    <w:rsid w:val="005A4A5E"/>
    <w:rsid w:val="005A5157"/>
    <w:rsid w:val="005A5177"/>
    <w:rsid w:val="005A5235"/>
    <w:rsid w:val="005A5E6E"/>
    <w:rsid w:val="005A5EDC"/>
    <w:rsid w:val="005A60DC"/>
    <w:rsid w:val="005A6287"/>
    <w:rsid w:val="005A6C73"/>
    <w:rsid w:val="005A6DF2"/>
    <w:rsid w:val="005A6DFD"/>
    <w:rsid w:val="005A70E7"/>
    <w:rsid w:val="005A7576"/>
    <w:rsid w:val="005A7AF1"/>
    <w:rsid w:val="005A7C7E"/>
    <w:rsid w:val="005A7F06"/>
    <w:rsid w:val="005B017E"/>
    <w:rsid w:val="005B076C"/>
    <w:rsid w:val="005B12E7"/>
    <w:rsid w:val="005B14C1"/>
    <w:rsid w:val="005B1849"/>
    <w:rsid w:val="005B1E56"/>
    <w:rsid w:val="005B1E71"/>
    <w:rsid w:val="005B1EF1"/>
    <w:rsid w:val="005B1F6E"/>
    <w:rsid w:val="005B22BD"/>
    <w:rsid w:val="005B241C"/>
    <w:rsid w:val="005B27FC"/>
    <w:rsid w:val="005B2D4A"/>
    <w:rsid w:val="005B3A0E"/>
    <w:rsid w:val="005B3A70"/>
    <w:rsid w:val="005B3C90"/>
    <w:rsid w:val="005B4C2D"/>
    <w:rsid w:val="005B4D4C"/>
    <w:rsid w:val="005B4D94"/>
    <w:rsid w:val="005B4FE0"/>
    <w:rsid w:val="005B50E9"/>
    <w:rsid w:val="005B5C26"/>
    <w:rsid w:val="005B5CE6"/>
    <w:rsid w:val="005B6232"/>
    <w:rsid w:val="005B627F"/>
    <w:rsid w:val="005B6354"/>
    <w:rsid w:val="005B6479"/>
    <w:rsid w:val="005B655F"/>
    <w:rsid w:val="005B6CBD"/>
    <w:rsid w:val="005B6D1A"/>
    <w:rsid w:val="005B777D"/>
    <w:rsid w:val="005B781B"/>
    <w:rsid w:val="005B7E25"/>
    <w:rsid w:val="005C0779"/>
    <w:rsid w:val="005C0B81"/>
    <w:rsid w:val="005C1246"/>
    <w:rsid w:val="005C1355"/>
    <w:rsid w:val="005C14AA"/>
    <w:rsid w:val="005C1B15"/>
    <w:rsid w:val="005C2093"/>
    <w:rsid w:val="005C21B1"/>
    <w:rsid w:val="005C2399"/>
    <w:rsid w:val="005C2D42"/>
    <w:rsid w:val="005C437C"/>
    <w:rsid w:val="005C43FB"/>
    <w:rsid w:val="005C4468"/>
    <w:rsid w:val="005C4CD7"/>
    <w:rsid w:val="005C4D6B"/>
    <w:rsid w:val="005C4EFB"/>
    <w:rsid w:val="005C5151"/>
    <w:rsid w:val="005C57FA"/>
    <w:rsid w:val="005C59A8"/>
    <w:rsid w:val="005C59DF"/>
    <w:rsid w:val="005C5D83"/>
    <w:rsid w:val="005C5FF1"/>
    <w:rsid w:val="005C60EA"/>
    <w:rsid w:val="005C64BB"/>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57F"/>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99C"/>
    <w:rsid w:val="005E2DDE"/>
    <w:rsid w:val="005E3179"/>
    <w:rsid w:val="005E3182"/>
    <w:rsid w:val="005E3223"/>
    <w:rsid w:val="005E3786"/>
    <w:rsid w:val="005E386D"/>
    <w:rsid w:val="005E3CDE"/>
    <w:rsid w:val="005E47A0"/>
    <w:rsid w:val="005E49F7"/>
    <w:rsid w:val="005E4D7B"/>
    <w:rsid w:val="005E5173"/>
    <w:rsid w:val="005E5548"/>
    <w:rsid w:val="005E58FE"/>
    <w:rsid w:val="005E6200"/>
    <w:rsid w:val="005E6AF5"/>
    <w:rsid w:val="005E6EA9"/>
    <w:rsid w:val="005E6FA1"/>
    <w:rsid w:val="005E70FE"/>
    <w:rsid w:val="005E71B9"/>
    <w:rsid w:val="005E73BF"/>
    <w:rsid w:val="005E772A"/>
    <w:rsid w:val="005E7B98"/>
    <w:rsid w:val="005F02E1"/>
    <w:rsid w:val="005F1F4B"/>
    <w:rsid w:val="005F2953"/>
    <w:rsid w:val="005F3235"/>
    <w:rsid w:val="005F472F"/>
    <w:rsid w:val="005F4865"/>
    <w:rsid w:val="005F4ED2"/>
    <w:rsid w:val="005F5024"/>
    <w:rsid w:val="005F51E3"/>
    <w:rsid w:val="005F529D"/>
    <w:rsid w:val="005F5358"/>
    <w:rsid w:val="005F53C5"/>
    <w:rsid w:val="005F56FA"/>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33A"/>
    <w:rsid w:val="0060786C"/>
    <w:rsid w:val="0060793E"/>
    <w:rsid w:val="00607AFD"/>
    <w:rsid w:val="00607DE3"/>
    <w:rsid w:val="0061117C"/>
    <w:rsid w:val="00611402"/>
    <w:rsid w:val="00611413"/>
    <w:rsid w:val="00611DEC"/>
    <w:rsid w:val="00611EF2"/>
    <w:rsid w:val="00612158"/>
    <w:rsid w:val="006127AD"/>
    <w:rsid w:val="00612987"/>
    <w:rsid w:val="006129DF"/>
    <w:rsid w:val="00612B04"/>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6758"/>
    <w:rsid w:val="006169CB"/>
    <w:rsid w:val="0061702F"/>
    <w:rsid w:val="00617389"/>
    <w:rsid w:val="0061743E"/>
    <w:rsid w:val="00617B1B"/>
    <w:rsid w:val="00617CC7"/>
    <w:rsid w:val="00621038"/>
    <w:rsid w:val="0062132A"/>
    <w:rsid w:val="006217BE"/>
    <w:rsid w:val="00621946"/>
    <w:rsid w:val="00622790"/>
    <w:rsid w:val="00622B2E"/>
    <w:rsid w:val="00623734"/>
    <w:rsid w:val="00623774"/>
    <w:rsid w:val="00623788"/>
    <w:rsid w:val="00623EFE"/>
    <w:rsid w:val="00624EF9"/>
    <w:rsid w:val="0062509F"/>
    <w:rsid w:val="0062518C"/>
    <w:rsid w:val="0062550E"/>
    <w:rsid w:val="0062555C"/>
    <w:rsid w:val="006255AF"/>
    <w:rsid w:val="00625610"/>
    <w:rsid w:val="00625622"/>
    <w:rsid w:val="0062572D"/>
    <w:rsid w:val="00626088"/>
    <w:rsid w:val="0062732A"/>
    <w:rsid w:val="006273AC"/>
    <w:rsid w:val="00627AFE"/>
    <w:rsid w:val="00630142"/>
    <w:rsid w:val="00630268"/>
    <w:rsid w:val="00630381"/>
    <w:rsid w:val="006303D3"/>
    <w:rsid w:val="00630475"/>
    <w:rsid w:val="00630515"/>
    <w:rsid w:val="0063067F"/>
    <w:rsid w:val="00630A69"/>
    <w:rsid w:val="00630E95"/>
    <w:rsid w:val="00630F90"/>
    <w:rsid w:val="00631042"/>
    <w:rsid w:val="006312CB"/>
    <w:rsid w:val="006318AA"/>
    <w:rsid w:val="00631B29"/>
    <w:rsid w:val="006324CC"/>
    <w:rsid w:val="00632F0D"/>
    <w:rsid w:val="00633050"/>
    <w:rsid w:val="00633518"/>
    <w:rsid w:val="00633DA0"/>
    <w:rsid w:val="006340F2"/>
    <w:rsid w:val="0063456A"/>
    <w:rsid w:val="00635038"/>
    <w:rsid w:val="00635099"/>
    <w:rsid w:val="00635594"/>
    <w:rsid w:val="00636072"/>
    <w:rsid w:val="0063657F"/>
    <w:rsid w:val="006369CE"/>
    <w:rsid w:val="00636B69"/>
    <w:rsid w:val="006372D9"/>
    <w:rsid w:val="0063765A"/>
    <w:rsid w:val="0063781C"/>
    <w:rsid w:val="00637DD5"/>
    <w:rsid w:val="0064013B"/>
    <w:rsid w:val="0064029B"/>
    <w:rsid w:val="00640376"/>
    <w:rsid w:val="00640A8E"/>
    <w:rsid w:val="00641030"/>
    <w:rsid w:val="006417EC"/>
    <w:rsid w:val="00641AA4"/>
    <w:rsid w:val="00642ECC"/>
    <w:rsid w:val="006430E4"/>
    <w:rsid w:val="00643271"/>
    <w:rsid w:val="0064348F"/>
    <w:rsid w:val="0064456C"/>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E1F"/>
    <w:rsid w:val="00651F8A"/>
    <w:rsid w:val="006523FD"/>
    <w:rsid w:val="00653469"/>
    <w:rsid w:val="00653D5C"/>
    <w:rsid w:val="00654131"/>
    <w:rsid w:val="006544E1"/>
    <w:rsid w:val="0065452C"/>
    <w:rsid w:val="00654BFF"/>
    <w:rsid w:val="00655A5F"/>
    <w:rsid w:val="00655EAA"/>
    <w:rsid w:val="00655ECD"/>
    <w:rsid w:val="00655FD0"/>
    <w:rsid w:val="006560E0"/>
    <w:rsid w:val="00656610"/>
    <w:rsid w:val="0065688F"/>
    <w:rsid w:val="00656ACC"/>
    <w:rsid w:val="00657512"/>
    <w:rsid w:val="00657676"/>
    <w:rsid w:val="006577DB"/>
    <w:rsid w:val="00657E8A"/>
    <w:rsid w:val="006602B5"/>
    <w:rsid w:val="006609BA"/>
    <w:rsid w:val="00660E3E"/>
    <w:rsid w:val="00661356"/>
    <w:rsid w:val="0066140C"/>
    <w:rsid w:val="00661CE9"/>
    <w:rsid w:val="0066205C"/>
    <w:rsid w:val="00662AE9"/>
    <w:rsid w:val="006630D1"/>
    <w:rsid w:val="00663764"/>
    <w:rsid w:val="006638AB"/>
    <w:rsid w:val="00664111"/>
    <w:rsid w:val="0066431C"/>
    <w:rsid w:val="006646F6"/>
    <w:rsid w:val="00664B31"/>
    <w:rsid w:val="00664CDF"/>
    <w:rsid w:val="00664EFC"/>
    <w:rsid w:val="006650DF"/>
    <w:rsid w:val="006653EF"/>
    <w:rsid w:val="006656D2"/>
    <w:rsid w:val="00665957"/>
    <w:rsid w:val="00665BCE"/>
    <w:rsid w:val="00665CB6"/>
    <w:rsid w:val="00665FC8"/>
    <w:rsid w:val="00665FCB"/>
    <w:rsid w:val="006660BB"/>
    <w:rsid w:val="00666682"/>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250"/>
    <w:rsid w:val="00681B44"/>
    <w:rsid w:val="00681DAD"/>
    <w:rsid w:val="006824AD"/>
    <w:rsid w:val="00683047"/>
    <w:rsid w:val="006830B9"/>
    <w:rsid w:val="006831FE"/>
    <w:rsid w:val="006832A0"/>
    <w:rsid w:val="00683383"/>
    <w:rsid w:val="006835AE"/>
    <w:rsid w:val="00683B54"/>
    <w:rsid w:val="00684297"/>
    <w:rsid w:val="006842E7"/>
    <w:rsid w:val="0068477B"/>
    <w:rsid w:val="006848FF"/>
    <w:rsid w:val="00684ADD"/>
    <w:rsid w:val="00684C3A"/>
    <w:rsid w:val="00684D3A"/>
    <w:rsid w:val="00684E40"/>
    <w:rsid w:val="0068559A"/>
    <w:rsid w:val="00685973"/>
    <w:rsid w:val="006861D8"/>
    <w:rsid w:val="006863A9"/>
    <w:rsid w:val="006867DD"/>
    <w:rsid w:val="006867E2"/>
    <w:rsid w:val="0068688D"/>
    <w:rsid w:val="00686E1A"/>
    <w:rsid w:val="00687542"/>
    <w:rsid w:val="00687B1E"/>
    <w:rsid w:val="00690F13"/>
    <w:rsid w:val="00691B55"/>
    <w:rsid w:val="0069275E"/>
    <w:rsid w:val="00692E62"/>
    <w:rsid w:val="00692F58"/>
    <w:rsid w:val="006931B2"/>
    <w:rsid w:val="00693655"/>
    <w:rsid w:val="00693B99"/>
    <w:rsid w:val="00693EEF"/>
    <w:rsid w:val="00693FAE"/>
    <w:rsid w:val="006947CA"/>
    <w:rsid w:val="00694BF8"/>
    <w:rsid w:val="00694C04"/>
    <w:rsid w:val="0069615B"/>
    <w:rsid w:val="00696AF0"/>
    <w:rsid w:val="00697012"/>
    <w:rsid w:val="00697051"/>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B0A"/>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634"/>
    <w:rsid w:val="006A7826"/>
    <w:rsid w:val="006A7ADD"/>
    <w:rsid w:val="006A7F0A"/>
    <w:rsid w:val="006B0546"/>
    <w:rsid w:val="006B07CC"/>
    <w:rsid w:val="006B08F4"/>
    <w:rsid w:val="006B1DDA"/>
    <w:rsid w:val="006B1E0F"/>
    <w:rsid w:val="006B2844"/>
    <w:rsid w:val="006B30E0"/>
    <w:rsid w:val="006B35DE"/>
    <w:rsid w:val="006B3689"/>
    <w:rsid w:val="006B3C66"/>
    <w:rsid w:val="006B3EED"/>
    <w:rsid w:val="006B4131"/>
    <w:rsid w:val="006B465C"/>
    <w:rsid w:val="006B471A"/>
    <w:rsid w:val="006B47F3"/>
    <w:rsid w:val="006B48CA"/>
    <w:rsid w:val="006B4C11"/>
    <w:rsid w:val="006B5385"/>
    <w:rsid w:val="006B5805"/>
    <w:rsid w:val="006B58A5"/>
    <w:rsid w:val="006B6352"/>
    <w:rsid w:val="006B6B1F"/>
    <w:rsid w:val="006B6F13"/>
    <w:rsid w:val="006B7726"/>
    <w:rsid w:val="006B7C30"/>
    <w:rsid w:val="006B7CDB"/>
    <w:rsid w:val="006C00A3"/>
    <w:rsid w:val="006C0407"/>
    <w:rsid w:val="006C04DF"/>
    <w:rsid w:val="006C094E"/>
    <w:rsid w:val="006C09C2"/>
    <w:rsid w:val="006C0DF3"/>
    <w:rsid w:val="006C1108"/>
    <w:rsid w:val="006C199B"/>
    <w:rsid w:val="006C1A8D"/>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0A"/>
    <w:rsid w:val="006D5065"/>
    <w:rsid w:val="006D50ED"/>
    <w:rsid w:val="006D554C"/>
    <w:rsid w:val="006D590C"/>
    <w:rsid w:val="006D5B95"/>
    <w:rsid w:val="006D621A"/>
    <w:rsid w:val="006D62C1"/>
    <w:rsid w:val="006D6BE9"/>
    <w:rsid w:val="006D6DC7"/>
    <w:rsid w:val="006D71A7"/>
    <w:rsid w:val="006D7B33"/>
    <w:rsid w:val="006D7C79"/>
    <w:rsid w:val="006D7DE1"/>
    <w:rsid w:val="006D7FD0"/>
    <w:rsid w:val="006E0459"/>
    <w:rsid w:val="006E05B4"/>
    <w:rsid w:val="006E0BB2"/>
    <w:rsid w:val="006E0DB5"/>
    <w:rsid w:val="006E17EE"/>
    <w:rsid w:val="006E1F8C"/>
    <w:rsid w:val="006E2A11"/>
    <w:rsid w:val="006E2C66"/>
    <w:rsid w:val="006E2C7D"/>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2F3"/>
    <w:rsid w:val="006F343A"/>
    <w:rsid w:val="006F344D"/>
    <w:rsid w:val="006F3A23"/>
    <w:rsid w:val="006F3BB8"/>
    <w:rsid w:val="006F4287"/>
    <w:rsid w:val="006F514C"/>
    <w:rsid w:val="006F537F"/>
    <w:rsid w:val="006F5564"/>
    <w:rsid w:val="006F56B2"/>
    <w:rsid w:val="006F5C29"/>
    <w:rsid w:val="006F5E34"/>
    <w:rsid w:val="006F6336"/>
    <w:rsid w:val="006F667A"/>
    <w:rsid w:val="006F6C7C"/>
    <w:rsid w:val="006F6CAB"/>
    <w:rsid w:val="006F6FB0"/>
    <w:rsid w:val="006F73D2"/>
    <w:rsid w:val="006F7830"/>
    <w:rsid w:val="006F79F6"/>
    <w:rsid w:val="006F7ACC"/>
    <w:rsid w:val="006F7DB3"/>
    <w:rsid w:val="00700232"/>
    <w:rsid w:val="00700F91"/>
    <w:rsid w:val="007014CB"/>
    <w:rsid w:val="0070167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7B2"/>
    <w:rsid w:val="007078B9"/>
    <w:rsid w:val="00707A8E"/>
    <w:rsid w:val="00707B71"/>
    <w:rsid w:val="00707C7B"/>
    <w:rsid w:val="007105A4"/>
    <w:rsid w:val="00711626"/>
    <w:rsid w:val="00711913"/>
    <w:rsid w:val="00711E68"/>
    <w:rsid w:val="007122F9"/>
    <w:rsid w:val="00712426"/>
    <w:rsid w:val="00712930"/>
    <w:rsid w:val="00714947"/>
    <w:rsid w:val="00714B0A"/>
    <w:rsid w:val="007150EC"/>
    <w:rsid w:val="00715D2F"/>
    <w:rsid w:val="00715E05"/>
    <w:rsid w:val="00715E56"/>
    <w:rsid w:val="00715EED"/>
    <w:rsid w:val="00716A3C"/>
    <w:rsid w:val="00716CE8"/>
    <w:rsid w:val="00716DDB"/>
    <w:rsid w:val="007171C3"/>
    <w:rsid w:val="0071725A"/>
    <w:rsid w:val="00720604"/>
    <w:rsid w:val="00720C63"/>
    <w:rsid w:val="00720FA8"/>
    <w:rsid w:val="0072104B"/>
    <w:rsid w:val="00721A42"/>
    <w:rsid w:val="00721D3F"/>
    <w:rsid w:val="007221DB"/>
    <w:rsid w:val="007224E2"/>
    <w:rsid w:val="007226CA"/>
    <w:rsid w:val="00722783"/>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943"/>
    <w:rsid w:val="00727C0F"/>
    <w:rsid w:val="00727C3B"/>
    <w:rsid w:val="00727CF0"/>
    <w:rsid w:val="00727DED"/>
    <w:rsid w:val="0073003B"/>
    <w:rsid w:val="00730284"/>
    <w:rsid w:val="007306E1"/>
    <w:rsid w:val="00730CCD"/>
    <w:rsid w:val="00730E6A"/>
    <w:rsid w:val="007310A5"/>
    <w:rsid w:val="00731655"/>
    <w:rsid w:val="0073220D"/>
    <w:rsid w:val="00732215"/>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0FD5"/>
    <w:rsid w:val="00741793"/>
    <w:rsid w:val="00741F6B"/>
    <w:rsid w:val="007425C9"/>
    <w:rsid w:val="007426C4"/>
    <w:rsid w:val="007430DB"/>
    <w:rsid w:val="00743A5D"/>
    <w:rsid w:val="00743AAF"/>
    <w:rsid w:val="00743EBE"/>
    <w:rsid w:val="00743ECF"/>
    <w:rsid w:val="00744208"/>
    <w:rsid w:val="00744339"/>
    <w:rsid w:val="0074472A"/>
    <w:rsid w:val="007449AB"/>
    <w:rsid w:val="00744B50"/>
    <w:rsid w:val="00744C59"/>
    <w:rsid w:val="00745738"/>
    <w:rsid w:val="00745AD5"/>
    <w:rsid w:val="007460E3"/>
    <w:rsid w:val="007468A9"/>
    <w:rsid w:val="0074690C"/>
    <w:rsid w:val="007471C5"/>
    <w:rsid w:val="00747555"/>
    <w:rsid w:val="00747D12"/>
    <w:rsid w:val="00747F02"/>
    <w:rsid w:val="0075044F"/>
    <w:rsid w:val="00750875"/>
    <w:rsid w:val="00750E5B"/>
    <w:rsid w:val="0075108E"/>
    <w:rsid w:val="007514D9"/>
    <w:rsid w:val="007515DB"/>
    <w:rsid w:val="007518E4"/>
    <w:rsid w:val="00751AB8"/>
    <w:rsid w:val="00751ACC"/>
    <w:rsid w:val="00751B11"/>
    <w:rsid w:val="00751E46"/>
    <w:rsid w:val="00751E63"/>
    <w:rsid w:val="00751EFD"/>
    <w:rsid w:val="0075244D"/>
    <w:rsid w:val="00752987"/>
    <w:rsid w:val="007529EA"/>
    <w:rsid w:val="007530BF"/>
    <w:rsid w:val="007532E0"/>
    <w:rsid w:val="0075448A"/>
    <w:rsid w:val="007546D2"/>
    <w:rsid w:val="00755B9B"/>
    <w:rsid w:val="0075662A"/>
    <w:rsid w:val="00756BBE"/>
    <w:rsid w:val="00756FF0"/>
    <w:rsid w:val="007570BE"/>
    <w:rsid w:val="007571EC"/>
    <w:rsid w:val="00757208"/>
    <w:rsid w:val="007573DE"/>
    <w:rsid w:val="00757471"/>
    <w:rsid w:val="007609E1"/>
    <w:rsid w:val="00761E9A"/>
    <w:rsid w:val="0076276E"/>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4FB"/>
    <w:rsid w:val="0077163B"/>
    <w:rsid w:val="00771BED"/>
    <w:rsid w:val="00772595"/>
    <w:rsid w:val="00772677"/>
    <w:rsid w:val="00773011"/>
    <w:rsid w:val="007730B2"/>
    <w:rsid w:val="00773A23"/>
    <w:rsid w:val="00774281"/>
    <w:rsid w:val="00774383"/>
    <w:rsid w:val="0077439E"/>
    <w:rsid w:val="007743FA"/>
    <w:rsid w:val="00774580"/>
    <w:rsid w:val="00774757"/>
    <w:rsid w:val="007748E2"/>
    <w:rsid w:val="00774B56"/>
    <w:rsid w:val="00774C4B"/>
    <w:rsid w:val="00774DF7"/>
    <w:rsid w:val="00774E1F"/>
    <w:rsid w:val="00774ED9"/>
    <w:rsid w:val="007755AD"/>
    <w:rsid w:val="00775947"/>
    <w:rsid w:val="00775B7E"/>
    <w:rsid w:val="00775C4B"/>
    <w:rsid w:val="007760D4"/>
    <w:rsid w:val="00776216"/>
    <w:rsid w:val="00776E41"/>
    <w:rsid w:val="0077790E"/>
    <w:rsid w:val="007779CF"/>
    <w:rsid w:val="00777D87"/>
    <w:rsid w:val="00777EC3"/>
    <w:rsid w:val="00780086"/>
    <w:rsid w:val="00780159"/>
    <w:rsid w:val="007801C9"/>
    <w:rsid w:val="007805C7"/>
    <w:rsid w:val="007806B1"/>
    <w:rsid w:val="0078156D"/>
    <w:rsid w:val="00781EA8"/>
    <w:rsid w:val="00782107"/>
    <w:rsid w:val="00782169"/>
    <w:rsid w:val="007826BA"/>
    <w:rsid w:val="00782D65"/>
    <w:rsid w:val="00783E78"/>
    <w:rsid w:val="00783F40"/>
    <w:rsid w:val="007841E6"/>
    <w:rsid w:val="0078462A"/>
    <w:rsid w:val="007846CE"/>
    <w:rsid w:val="00784741"/>
    <w:rsid w:val="00784935"/>
    <w:rsid w:val="00784FEF"/>
    <w:rsid w:val="007857CC"/>
    <w:rsid w:val="00785A04"/>
    <w:rsid w:val="00785AA1"/>
    <w:rsid w:val="00785CBF"/>
    <w:rsid w:val="0078706F"/>
    <w:rsid w:val="00787393"/>
    <w:rsid w:val="007873E8"/>
    <w:rsid w:val="00787A10"/>
    <w:rsid w:val="00787CB2"/>
    <w:rsid w:val="00787F5B"/>
    <w:rsid w:val="00790371"/>
    <w:rsid w:val="00790825"/>
    <w:rsid w:val="007908A6"/>
    <w:rsid w:val="00790D61"/>
    <w:rsid w:val="007913ED"/>
    <w:rsid w:val="007917F4"/>
    <w:rsid w:val="00791E1B"/>
    <w:rsid w:val="00792086"/>
    <w:rsid w:val="00792A11"/>
    <w:rsid w:val="00792A6A"/>
    <w:rsid w:val="00793530"/>
    <w:rsid w:val="0079360A"/>
    <w:rsid w:val="00793860"/>
    <w:rsid w:val="00793D35"/>
    <w:rsid w:val="007940D9"/>
    <w:rsid w:val="007941EC"/>
    <w:rsid w:val="0079421F"/>
    <w:rsid w:val="00794773"/>
    <w:rsid w:val="00794C3B"/>
    <w:rsid w:val="00795990"/>
    <w:rsid w:val="00795D75"/>
    <w:rsid w:val="00795DB0"/>
    <w:rsid w:val="00796880"/>
    <w:rsid w:val="007A091C"/>
    <w:rsid w:val="007A09EF"/>
    <w:rsid w:val="007A0DAE"/>
    <w:rsid w:val="007A1305"/>
    <w:rsid w:val="007A1E4A"/>
    <w:rsid w:val="007A26BF"/>
    <w:rsid w:val="007A3660"/>
    <w:rsid w:val="007A3754"/>
    <w:rsid w:val="007A3ED2"/>
    <w:rsid w:val="007A4A04"/>
    <w:rsid w:val="007A4A07"/>
    <w:rsid w:val="007A4D4F"/>
    <w:rsid w:val="007A4FEC"/>
    <w:rsid w:val="007A52D5"/>
    <w:rsid w:val="007A5523"/>
    <w:rsid w:val="007A5933"/>
    <w:rsid w:val="007A6351"/>
    <w:rsid w:val="007A68A1"/>
    <w:rsid w:val="007A6CA0"/>
    <w:rsid w:val="007A70E6"/>
    <w:rsid w:val="007A78F0"/>
    <w:rsid w:val="007B044E"/>
    <w:rsid w:val="007B062A"/>
    <w:rsid w:val="007B096F"/>
    <w:rsid w:val="007B0CBB"/>
    <w:rsid w:val="007B1296"/>
    <w:rsid w:val="007B13EC"/>
    <w:rsid w:val="007B1CCF"/>
    <w:rsid w:val="007B1D26"/>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883"/>
    <w:rsid w:val="007B692C"/>
    <w:rsid w:val="007B72DF"/>
    <w:rsid w:val="007B7F56"/>
    <w:rsid w:val="007C044B"/>
    <w:rsid w:val="007C05D5"/>
    <w:rsid w:val="007C1264"/>
    <w:rsid w:val="007C15CB"/>
    <w:rsid w:val="007C17C8"/>
    <w:rsid w:val="007C18CA"/>
    <w:rsid w:val="007C2177"/>
    <w:rsid w:val="007C3E08"/>
    <w:rsid w:val="007C4407"/>
    <w:rsid w:val="007C4564"/>
    <w:rsid w:val="007C4864"/>
    <w:rsid w:val="007C48EB"/>
    <w:rsid w:val="007C4A40"/>
    <w:rsid w:val="007C4C4E"/>
    <w:rsid w:val="007C4F75"/>
    <w:rsid w:val="007C558E"/>
    <w:rsid w:val="007C6151"/>
    <w:rsid w:val="007C6350"/>
    <w:rsid w:val="007C6385"/>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9D9"/>
    <w:rsid w:val="007D3E12"/>
    <w:rsid w:val="007D3EC2"/>
    <w:rsid w:val="007D3FDC"/>
    <w:rsid w:val="007D4535"/>
    <w:rsid w:val="007D45FF"/>
    <w:rsid w:val="007D4E35"/>
    <w:rsid w:val="007D5F9F"/>
    <w:rsid w:val="007D6208"/>
    <w:rsid w:val="007D630B"/>
    <w:rsid w:val="007D6C8C"/>
    <w:rsid w:val="007D7416"/>
    <w:rsid w:val="007D7923"/>
    <w:rsid w:val="007E015D"/>
    <w:rsid w:val="007E057B"/>
    <w:rsid w:val="007E0C0B"/>
    <w:rsid w:val="007E0C1A"/>
    <w:rsid w:val="007E0C74"/>
    <w:rsid w:val="007E172A"/>
    <w:rsid w:val="007E1C79"/>
    <w:rsid w:val="007E1DCB"/>
    <w:rsid w:val="007E1EA6"/>
    <w:rsid w:val="007E205A"/>
    <w:rsid w:val="007E2341"/>
    <w:rsid w:val="007E259A"/>
    <w:rsid w:val="007E2711"/>
    <w:rsid w:val="007E35CE"/>
    <w:rsid w:val="007E3A80"/>
    <w:rsid w:val="007E3ED7"/>
    <w:rsid w:val="007E3F74"/>
    <w:rsid w:val="007E41EC"/>
    <w:rsid w:val="007E41F0"/>
    <w:rsid w:val="007E452D"/>
    <w:rsid w:val="007E5161"/>
    <w:rsid w:val="007E53FD"/>
    <w:rsid w:val="007E57B9"/>
    <w:rsid w:val="007E5839"/>
    <w:rsid w:val="007E5BB1"/>
    <w:rsid w:val="007E5C27"/>
    <w:rsid w:val="007E5E56"/>
    <w:rsid w:val="007E5F33"/>
    <w:rsid w:val="007E6330"/>
    <w:rsid w:val="007E66B4"/>
    <w:rsid w:val="007E6923"/>
    <w:rsid w:val="007E71FC"/>
    <w:rsid w:val="007E7CB9"/>
    <w:rsid w:val="007F0788"/>
    <w:rsid w:val="007F082D"/>
    <w:rsid w:val="007F096D"/>
    <w:rsid w:val="007F1C10"/>
    <w:rsid w:val="007F1FA5"/>
    <w:rsid w:val="007F2033"/>
    <w:rsid w:val="007F2C09"/>
    <w:rsid w:val="007F3584"/>
    <w:rsid w:val="007F35B8"/>
    <w:rsid w:val="007F37C4"/>
    <w:rsid w:val="007F3D57"/>
    <w:rsid w:val="007F3EE9"/>
    <w:rsid w:val="007F3F94"/>
    <w:rsid w:val="007F418E"/>
    <w:rsid w:val="007F4231"/>
    <w:rsid w:val="007F461D"/>
    <w:rsid w:val="007F471A"/>
    <w:rsid w:val="007F4E9D"/>
    <w:rsid w:val="007F50A1"/>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7F7B7E"/>
    <w:rsid w:val="00801137"/>
    <w:rsid w:val="00801165"/>
    <w:rsid w:val="00801315"/>
    <w:rsid w:val="008019E2"/>
    <w:rsid w:val="008023AB"/>
    <w:rsid w:val="00802666"/>
    <w:rsid w:val="00802814"/>
    <w:rsid w:val="00802879"/>
    <w:rsid w:val="00802AF7"/>
    <w:rsid w:val="00802B60"/>
    <w:rsid w:val="00802F77"/>
    <w:rsid w:val="00803755"/>
    <w:rsid w:val="0080454C"/>
    <w:rsid w:val="00804B19"/>
    <w:rsid w:val="00805061"/>
    <w:rsid w:val="008052CC"/>
    <w:rsid w:val="0080543A"/>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21A"/>
    <w:rsid w:val="00810A00"/>
    <w:rsid w:val="00810AB4"/>
    <w:rsid w:val="00810B99"/>
    <w:rsid w:val="00810EE3"/>
    <w:rsid w:val="00810F35"/>
    <w:rsid w:val="008110B9"/>
    <w:rsid w:val="008110D5"/>
    <w:rsid w:val="0081146D"/>
    <w:rsid w:val="008116DC"/>
    <w:rsid w:val="00811DED"/>
    <w:rsid w:val="0081255D"/>
    <w:rsid w:val="008125D6"/>
    <w:rsid w:val="0081261A"/>
    <w:rsid w:val="00812A5E"/>
    <w:rsid w:val="00813060"/>
    <w:rsid w:val="00813C48"/>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3ADF"/>
    <w:rsid w:val="00823E6B"/>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0788"/>
    <w:rsid w:val="0084093E"/>
    <w:rsid w:val="00841251"/>
    <w:rsid w:val="008413B2"/>
    <w:rsid w:val="0084185E"/>
    <w:rsid w:val="00841ADC"/>
    <w:rsid w:val="00841CC5"/>
    <w:rsid w:val="00841D6D"/>
    <w:rsid w:val="00841DA0"/>
    <w:rsid w:val="00842214"/>
    <w:rsid w:val="008428EB"/>
    <w:rsid w:val="00842C3F"/>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51F"/>
    <w:rsid w:val="00847C4B"/>
    <w:rsid w:val="008505D5"/>
    <w:rsid w:val="008507F8"/>
    <w:rsid w:val="008508CC"/>
    <w:rsid w:val="00850B64"/>
    <w:rsid w:val="00850EC9"/>
    <w:rsid w:val="00851234"/>
    <w:rsid w:val="0085149E"/>
    <w:rsid w:val="0085152B"/>
    <w:rsid w:val="00851BD3"/>
    <w:rsid w:val="0085292F"/>
    <w:rsid w:val="00852EA2"/>
    <w:rsid w:val="00852F54"/>
    <w:rsid w:val="00852FD6"/>
    <w:rsid w:val="00853F19"/>
    <w:rsid w:val="0085438E"/>
    <w:rsid w:val="00856ADA"/>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35BA"/>
    <w:rsid w:val="00864457"/>
    <w:rsid w:val="00864640"/>
    <w:rsid w:val="008647F5"/>
    <w:rsid w:val="00865798"/>
    <w:rsid w:val="00865C80"/>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77B"/>
    <w:rsid w:val="00874890"/>
    <w:rsid w:val="008749C3"/>
    <w:rsid w:val="00875583"/>
    <w:rsid w:val="00875B9B"/>
    <w:rsid w:val="00876CBF"/>
    <w:rsid w:val="0087703E"/>
    <w:rsid w:val="008774D4"/>
    <w:rsid w:val="00877C12"/>
    <w:rsid w:val="00877E95"/>
    <w:rsid w:val="008805D7"/>
    <w:rsid w:val="008806E1"/>
    <w:rsid w:val="00880857"/>
    <w:rsid w:val="008808AA"/>
    <w:rsid w:val="0088097E"/>
    <w:rsid w:val="00880FAD"/>
    <w:rsid w:val="00880FEC"/>
    <w:rsid w:val="00881143"/>
    <w:rsid w:val="00881596"/>
    <w:rsid w:val="008815A8"/>
    <w:rsid w:val="008815FB"/>
    <w:rsid w:val="0088177F"/>
    <w:rsid w:val="00881A3C"/>
    <w:rsid w:val="00881FE7"/>
    <w:rsid w:val="008820B5"/>
    <w:rsid w:val="0088320A"/>
    <w:rsid w:val="008833DB"/>
    <w:rsid w:val="00883BD6"/>
    <w:rsid w:val="00883D12"/>
    <w:rsid w:val="00884654"/>
    <w:rsid w:val="00884A8B"/>
    <w:rsid w:val="00884E22"/>
    <w:rsid w:val="00885203"/>
    <w:rsid w:val="0088526E"/>
    <w:rsid w:val="0088674C"/>
    <w:rsid w:val="0088678C"/>
    <w:rsid w:val="0089033E"/>
    <w:rsid w:val="00890533"/>
    <w:rsid w:val="008905DB"/>
    <w:rsid w:val="008909F8"/>
    <w:rsid w:val="00890D85"/>
    <w:rsid w:val="00891170"/>
    <w:rsid w:val="00891363"/>
    <w:rsid w:val="00891364"/>
    <w:rsid w:val="0089166E"/>
    <w:rsid w:val="008916B8"/>
    <w:rsid w:val="00891A7B"/>
    <w:rsid w:val="008934F0"/>
    <w:rsid w:val="00893927"/>
    <w:rsid w:val="008939BB"/>
    <w:rsid w:val="00893B58"/>
    <w:rsid w:val="008941D6"/>
    <w:rsid w:val="00894783"/>
    <w:rsid w:val="00894D9B"/>
    <w:rsid w:val="00894F56"/>
    <w:rsid w:val="008956F9"/>
    <w:rsid w:val="00895CC9"/>
    <w:rsid w:val="00895DF8"/>
    <w:rsid w:val="00896E1A"/>
    <w:rsid w:val="00897208"/>
    <w:rsid w:val="00897448"/>
    <w:rsid w:val="00897671"/>
    <w:rsid w:val="0089777B"/>
    <w:rsid w:val="00897B75"/>
    <w:rsid w:val="008A007A"/>
    <w:rsid w:val="008A0084"/>
    <w:rsid w:val="008A0CDA"/>
    <w:rsid w:val="008A0E1B"/>
    <w:rsid w:val="008A18D4"/>
    <w:rsid w:val="008A1FE2"/>
    <w:rsid w:val="008A202A"/>
    <w:rsid w:val="008A2894"/>
    <w:rsid w:val="008A2918"/>
    <w:rsid w:val="008A2FDD"/>
    <w:rsid w:val="008A348F"/>
    <w:rsid w:val="008A4156"/>
    <w:rsid w:val="008A51A8"/>
    <w:rsid w:val="008A54AF"/>
    <w:rsid w:val="008A559A"/>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CC6"/>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669"/>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DEA"/>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14"/>
    <w:rsid w:val="008D7060"/>
    <w:rsid w:val="008D7342"/>
    <w:rsid w:val="008D76F9"/>
    <w:rsid w:val="008D779D"/>
    <w:rsid w:val="008D7A12"/>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5C6"/>
    <w:rsid w:val="008E3843"/>
    <w:rsid w:val="008E3911"/>
    <w:rsid w:val="008E39AD"/>
    <w:rsid w:val="008E3F64"/>
    <w:rsid w:val="008E41E1"/>
    <w:rsid w:val="008E42F4"/>
    <w:rsid w:val="008E4452"/>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C98"/>
    <w:rsid w:val="008F0E4A"/>
    <w:rsid w:val="008F16DE"/>
    <w:rsid w:val="008F1BB6"/>
    <w:rsid w:val="008F21CD"/>
    <w:rsid w:val="008F252A"/>
    <w:rsid w:val="008F2645"/>
    <w:rsid w:val="008F27F1"/>
    <w:rsid w:val="008F2AA1"/>
    <w:rsid w:val="008F384F"/>
    <w:rsid w:val="008F3A32"/>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1EA"/>
    <w:rsid w:val="00905740"/>
    <w:rsid w:val="00905DE2"/>
    <w:rsid w:val="0090677A"/>
    <w:rsid w:val="00906B08"/>
    <w:rsid w:val="00906CA7"/>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606"/>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B3D"/>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2A"/>
    <w:rsid w:val="009301D5"/>
    <w:rsid w:val="009307DB"/>
    <w:rsid w:val="0093092C"/>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C3C"/>
    <w:rsid w:val="00933D56"/>
    <w:rsid w:val="00933D8D"/>
    <w:rsid w:val="0093402D"/>
    <w:rsid w:val="00934328"/>
    <w:rsid w:val="00934986"/>
    <w:rsid w:val="00934ABB"/>
    <w:rsid w:val="00934EA0"/>
    <w:rsid w:val="00935144"/>
    <w:rsid w:val="00935F6A"/>
    <w:rsid w:val="009361FE"/>
    <w:rsid w:val="009366AD"/>
    <w:rsid w:val="00936B99"/>
    <w:rsid w:val="00937029"/>
    <w:rsid w:val="009374B3"/>
    <w:rsid w:val="00937F77"/>
    <w:rsid w:val="009407B4"/>
    <w:rsid w:val="0094121B"/>
    <w:rsid w:val="00941449"/>
    <w:rsid w:val="00941579"/>
    <w:rsid w:val="00941647"/>
    <w:rsid w:val="0094171E"/>
    <w:rsid w:val="00941873"/>
    <w:rsid w:val="009420CC"/>
    <w:rsid w:val="009427B6"/>
    <w:rsid w:val="009428E8"/>
    <w:rsid w:val="00942958"/>
    <w:rsid w:val="00942E5E"/>
    <w:rsid w:val="009430B6"/>
    <w:rsid w:val="009433A5"/>
    <w:rsid w:val="0094353A"/>
    <w:rsid w:val="009437BC"/>
    <w:rsid w:val="00943C04"/>
    <w:rsid w:val="00943EAC"/>
    <w:rsid w:val="00943EB9"/>
    <w:rsid w:val="0094493E"/>
    <w:rsid w:val="00944DEA"/>
    <w:rsid w:val="009454C3"/>
    <w:rsid w:val="00946205"/>
    <w:rsid w:val="009468EE"/>
    <w:rsid w:val="00946FB2"/>
    <w:rsid w:val="0094704C"/>
    <w:rsid w:val="009474B6"/>
    <w:rsid w:val="009500BD"/>
    <w:rsid w:val="0095020B"/>
    <w:rsid w:val="00950246"/>
    <w:rsid w:val="009505C7"/>
    <w:rsid w:val="00950806"/>
    <w:rsid w:val="00950AB4"/>
    <w:rsid w:val="00951CDA"/>
    <w:rsid w:val="0095215A"/>
    <w:rsid w:val="009531F8"/>
    <w:rsid w:val="00953E29"/>
    <w:rsid w:val="0095415A"/>
    <w:rsid w:val="00954537"/>
    <w:rsid w:val="00954C5D"/>
    <w:rsid w:val="009559FB"/>
    <w:rsid w:val="009562E4"/>
    <w:rsid w:val="00956C41"/>
    <w:rsid w:val="00957374"/>
    <w:rsid w:val="0095794F"/>
    <w:rsid w:val="00957A58"/>
    <w:rsid w:val="00957CE8"/>
    <w:rsid w:val="00957EA4"/>
    <w:rsid w:val="009602B1"/>
    <w:rsid w:val="009609FC"/>
    <w:rsid w:val="00960FAA"/>
    <w:rsid w:val="009612A8"/>
    <w:rsid w:val="009614FF"/>
    <w:rsid w:val="00961FB0"/>
    <w:rsid w:val="0096219F"/>
    <w:rsid w:val="0096222D"/>
    <w:rsid w:val="009623FB"/>
    <w:rsid w:val="009624BA"/>
    <w:rsid w:val="0096270F"/>
    <w:rsid w:val="00963619"/>
    <w:rsid w:val="0096376A"/>
    <w:rsid w:val="00963841"/>
    <w:rsid w:val="00963B04"/>
    <w:rsid w:val="009651BA"/>
    <w:rsid w:val="0096538F"/>
    <w:rsid w:val="0096542D"/>
    <w:rsid w:val="009656EC"/>
    <w:rsid w:val="00965C40"/>
    <w:rsid w:val="009660B1"/>
    <w:rsid w:val="009666BD"/>
    <w:rsid w:val="009668B2"/>
    <w:rsid w:val="00966B79"/>
    <w:rsid w:val="009670E5"/>
    <w:rsid w:val="0096713A"/>
    <w:rsid w:val="0096730A"/>
    <w:rsid w:val="00967707"/>
    <w:rsid w:val="00967A0E"/>
    <w:rsid w:val="009702C9"/>
    <w:rsid w:val="00971078"/>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0396"/>
    <w:rsid w:val="009810BA"/>
    <w:rsid w:val="00981518"/>
    <w:rsid w:val="009815C9"/>
    <w:rsid w:val="00981648"/>
    <w:rsid w:val="009819BB"/>
    <w:rsid w:val="009819C8"/>
    <w:rsid w:val="00981C32"/>
    <w:rsid w:val="00981C52"/>
    <w:rsid w:val="0098235C"/>
    <w:rsid w:val="00982CE7"/>
    <w:rsid w:val="009839FF"/>
    <w:rsid w:val="009842F5"/>
    <w:rsid w:val="00985506"/>
    <w:rsid w:val="00985B13"/>
    <w:rsid w:val="00985D9E"/>
    <w:rsid w:val="009862B3"/>
    <w:rsid w:val="009864F3"/>
    <w:rsid w:val="00986608"/>
    <w:rsid w:val="00986719"/>
    <w:rsid w:val="0098694E"/>
    <w:rsid w:val="00986B19"/>
    <w:rsid w:val="00986E6B"/>
    <w:rsid w:val="00986E80"/>
    <w:rsid w:val="009872D9"/>
    <w:rsid w:val="00987ACB"/>
    <w:rsid w:val="00987DC1"/>
    <w:rsid w:val="00990CBF"/>
    <w:rsid w:val="00990CF8"/>
    <w:rsid w:val="00991527"/>
    <w:rsid w:val="009918A3"/>
    <w:rsid w:val="00991952"/>
    <w:rsid w:val="00991A0E"/>
    <w:rsid w:val="00991A7E"/>
    <w:rsid w:val="00991BCC"/>
    <w:rsid w:val="00992015"/>
    <w:rsid w:val="0099275A"/>
    <w:rsid w:val="00992BA4"/>
    <w:rsid w:val="009930D2"/>
    <w:rsid w:val="0099375F"/>
    <w:rsid w:val="0099387D"/>
    <w:rsid w:val="00993FAD"/>
    <w:rsid w:val="009944C1"/>
    <w:rsid w:val="0099496C"/>
    <w:rsid w:val="00995784"/>
    <w:rsid w:val="00995BC5"/>
    <w:rsid w:val="00995D77"/>
    <w:rsid w:val="00995FB5"/>
    <w:rsid w:val="00996493"/>
    <w:rsid w:val="0099684F"/>
    <w:rsid w:val="00997C3B"/>
    <w:rsid w:val="00997DB9"/>
    <w:rsid w:val="009A0835"/>
    <w:rsid w:val="009A0E27"/>
    <w:rsid w:val="009A0EBB"/>
    <w:rsid w:val="009A0F37"/>
    <w:rsid w:val="009A1039"/>
    <w:rsid w:val="009A132A"/>
    <w:rsid w:val="009A25A2"/>
    <w:rsid w:val="009A3232"/>
    <w:rsid w:val="009A3B6A"/>
    <w:rsid w:val="009A3CDC"/>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718"/>
    <w:rsid w:val="009A7DC3"/>
    <w:rsid w:val="009B01C9"/>
    <w:rsid w:val="009B0540"/>
    <w:rsid w:val="009B05C7"/>
    <w:rsid w:val="009B073B"/>
    <w:rsid w:val="009B084C"/>
    <w:rsid w:val="009B0B3C"/>
    <w:rsid w:val="009B1971"/>
    <w:rsid w:val="009B2013"/>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4E0C"/>
    <w:rsid w:val="009B501A"/>
    <w:rsid w:val="009B5AAA"/>
    <w:rsid w:val="009B5BAB"/>
    <w:rsid w:val="009B5CF8"/>
    <w:rsid w:val="009B5EAC"/>
    <w:rsid w:val="009B5FD8"/>
    <w:rsid w:val="009B651B"/>
    <w:rsid w:val="009B6809"/>
    <w:rsid w:val="009B6DDB"/>
    <w:rsid w:val="009B70BA"/>
    <w:rsid w:val="009B753F"/>
    <w:rsid w:val="009B7923"/>
    <w:rsid w:val="009C0745"/>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3E0"/>
    <w:rsid w:val="009D0BEA"/>
    <w:rsid w:val="009D0EB0"/>
    <w:rsid w:val="009D135D"/>
    <w:rsid w:val="009D1D55"/>
    <w:rsid w:val="009D1EFC"/>
    <w:rsid w:val="009D2459"/>
    <w:rsid w:val="009D287C"/>
    <w:rsid w:val="009D2B42"/>
    <w:rsid w:val="009D2BCE"/>
    <w:rsid w:val="009D2D68"/>
    <w:rsid w:val="009D30EC"/>
    <w:rsid w:val="009D3372"/>
    <w:rsid w:val="009D36DE"/>
    <w:rsid w:val="009D46FD"/>
    <w:rsid w:val="009D5129"/>
    <w:rsid w:val="009D533C"/>
    <w:rsid w:val="009D5A09"/>
    <w:rsid w:val="009D5D8C"/>
    <w:rsid w:val="009D5DEE"/>
    <w:rsid w:val="009D6BF9"/>
    <w:rsid w:val="009D6F85"/>
    <w:rsid w:val="009D733C"/>
    <w:rsid w:val="009D77AD"/>
    <w:rsid w:val="009D7A29"/>
    <w:rsid w:val="009D7A6B"/>
    <w:rsid w:val="009E0A9B"/>
    <w:rsid w:val="009E0BA8"/>
    <w:rsid w:val="009E14F8"/>
    <w:rsid w:val="009E176E"/>
    <w:rsid w:val="009E27CC"/>
    <w:rsid w:val="009E3C24"/>
    <w:rsid w:val="009E4575"/>
    <w:rsid w:val="009E468B"/>
    <w:rsid w:val="009E4716"/>
    <w:rsid w:val="009E4B1C"/>
    <w:rsid w:val="009E51AE"/>
    <w:rsid w:val="009E535F"/>
    <w:rsid w:val="009E5692"/>
    <w:rsid w:val="009E575B"/>
    <w:rsid w:val="009E661B"/>
    <w:rsid w:val="009E6AD7"/>
    <w:rsid w:val="009E6E41"/>
    <w:rsid w:val="009E701B"/>
    <w:rsid w:val="009E7366"/>
    <w:rsid w:val="009E7625"/>
    <w:rsid w:val="009E789B"/>
    <w:rsid w:val="009E7BFF"/>
    <w:rsid w:val="009E7D8B"/>
    <w:rsid w:val="009F029C"/>
    <w:rsid w:val="009F0B0C"/>
    <w:rsid w:val="009F11B9"/>
    <w:rsid w:val="009F2893"/>
    <w:rsid w:val="009F2A28"/>
    <w:rsid w:val="009F367E"/>
    <w:rsid w:val="009F373A"/>
    <w:rsid w:val="009F3792"/>
    <w:rsid w:val="009F3880"/>
    <w:rsid w:val="009F3C3F"/>
    <w:rsid w:val="009F477A"/>
    <w:rsid w:val="009F48D5"/>
    <w:rsid w:val="009F4D65"/>
    <w:rsid w:val="009F5A5F"/>
    <w:rsid w:val="009F5B4E"/>
    <w:rsid w:val="009F5F5F"/>
    <w:rsid w:val="009F669A"/>
    <w:rsid w:val="009F6935"/>
    <w:rsid w:val="009F6C0C"/>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55E"/>
    <w:rsid w:val="00A06D68"/>
    <w:rsid w:val="00A07617"/>
    <w:rsid w:val="00A07C80"/>
    <w:rsid w:val="00A10055"/>
    <w:rsid w:val="00A10547"/>
    <w:rsid w:val="00A105D0"/>
    <w:rsid w:val="00A10EA5"/>
    <w:rsid w:val="00A10F31"/>
    <w:rsid w:val="00A1131F"/>
    <w:rsid w:val="00A11440"/>
    <w:rsid w:val="00A1149D"/>
    <w:rsid w:val="00A114D9"/>
    <w:rsid w:val="00A11898"/>
    <w:rsid w:val="00A12526"/>
    <w:rsid w:val="00A12639"/>
    <w:rsid w:val="00A1393A"/>
    <w:rsid w:val="00A13993"/>
    <w:rsid w:val="00A13EF7"/>
    <w:rsid w:val="00A1432B"/>
    <w:rsid w:val="00A14575"/>
    <w:rsid w:val="00A14978"/>
    <w:rsid w:val="00A14A8F"/>
    <w:rsid w:val="00A15E07"/>
    <w:rsid w:val="00A1604F"/>
    <w:rsid w:val="00A1668B"/>
    <w:rsid w:val="00A16C50"/>
    <w:rsid w:val="00A171F8"/>
    <w:rsid w:val="00A17E66"/>
    <w:rsid w:val="00A20097"/>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8E9"/>
    <w:rsid w:val="00A26DFE"/>
    <w:rsid w:val="00A275FB"/>
    <w:rsid w:val="00A27C58"/>
    <w:rsid w:val="00A3003D"/>
    <w:rsid w:val="00A30164"/>
    <w:rsid w:val="00A30382"/>
    <w:rsid w:val="00A303C8"/>
    <w:rsid w:val="00A30D48"/>
    <w:rsid w:val="00A311B0"/>
    <w:rsid w:val="00A31E6B"/>
    <w:rsid w:val="00A31EB1"/>
    <w:rsid w:val="00A323E2"/>
    <w:rsid w:val="00A326D9"/>
    <w:rsid w:val="00A32C35"/>
    <w:rsid w:val="00A337A9"/>
    <w:rsid w:val="00A33D7B"/>
    <w:rsid w:val="00A340B6"/>
    <w:rsid w:val="00A34FA6"/>
    <w:rsid w:val="00A352C9"/>
    <w:rsid w:val="00A354BA"/>
    <w:rsid w:val="00A35A35"/>
    <w:rsid w:val="00A35B55"/>
    <w:rsid w:val="00A360C6"/>
    <w:rsid w:val="00A360FD"/>
    <w:rsid w:val="00A36672"/>
    <w:rsid w:val="00A37B39"/>
    <w:rsid w:val="00A4024A"/>
    <w:rsid w:val="00A404CE"/>
    <w:rsid w:val="00A4082C"/>
    <w:rsid w:val="00A41AF1"/>
    <w:rsid w:val="00A41FE5"/>
    <w:rsid w:val="00A420DF"/>
    <w:rsid w:val="00A42337"/>
    <w:rsid w:val="00A4255A"/>
    <w:rsid w:val="00A42A57"/>
    <w:rsid w:val="00A4335D"/>
    <w:rsid w:val="00A43631"/>
    <w:rsid w:val="00A43697"/>
    <w:rsid w:val="00A436DF"/>
    <w:rsid w:val="00A43F8B"/>
    <w:rsid w:val="00A4407B"/>
    <w:rsid w:val="00A44125"/>
    <w:rsid w:val="00A449D2"/>
    <w:rsid w:val="00A44C6C"/>
    <w:rsid w:val="00A450CB"/>
    <w:rsid w:val="00A4518B"/>
    <w:rsid w:val="00A4530A"/>
    <w:rsid w:val="00A45A91"/>
    <w:rsid w:val="00A45FEC"/>
    <w:rsid w:val="00A4712F"/>
    <w:rsid w:val="00A475C6"/>
    <w:rsid w:val="00A47713"/>
    <w:rsid w:val="00A47BCE"/>
    <w:rsid w:val="00A50C0B"/>
    <w:rsid w:val="00A51042"/>
    <w:rsid w:val="00A51154"/>
    <w:rsid w:val="00A51AB4"/>
    <w:rsid w:val="00A51EA0"/>
    <w:rsid w:val="00A51F76"/>
    <w:rsid w:val="00A526CD"/>
    <w:rsid w:val="00A52D5C"/>
    <w:rsid w:val="00A52E25"/>
    <w:rsid w:val="00A5321A"/>
    <w:rsid w:val="00A53538"/>
    <w:rsid w:val="00A54190"/>
    <w:rsid w:val="00A54201"/>
    <w:rsid w:val="00A54D35"/>
    <w:rsid w:val="00A54E3C"/>
    <w:rsid w:val="00A54FB4"/>
    <w:rsid w:val="00A554F9"/>
    <w:rsid w:val="00A564D9"/>
    <w:rsid w:val="00A56865"/>
    <w:rsid w:val="00A576A4"/>
    <w:rsid w:val="00A57DB5"/>
    <w:rsid w:val="00A60298"/>
    <w:rsid w:val="00A60384"/>
    <w:rsid w:val="00A607BB"/>
    <w:rsid w:val="00A60A5D"/>
    <w:rsid w:val="00A60CB5"/>
    <w:rsid w:val="00A60CF1"/>
    <w:rsid w:val="00A61580"/>
    <w:rsid w:val="00A619C6"/>
    <w:rsid w:val="00A61DB5"/>
    <w:rsid w:val="00A61E3A"/>
    <w:rsid w:val="00A6241F"/>
    <w:rsid w:val="00A631CD"/>
    <w:rsid w:val="00A6353E"/>
    <w:rsid w:val="00A63574"/>
    <w:rsid w:val="00A63A7C"/>
    <w:rsid w:val="00A64437"/>
    <w:rsid w:val="00A64B55"/>
    <w:rsid w:val="00A653B4"/>
    <w:rsid w:val="00A65E3D"/>
    <w:rsid w:val="00A660BA"/>
    <w:rsid w:val="00A66307"/>
    <w:rsid w:val="00A66A43"/>
    <w:rsid w:val="00A66BBA"/>
    <w:rsid w:val="00A6703B"/>
    <w:rsid w:val="00A67091"/>
    <w:rsid w:val="00A700DD"/>
    <w:rsid w:val="00A70AC2"/>
    <w:rsid w:val="00A71651"/>
    <w:rsid w:val="00A71A00"/>
    <w:rsid w:val="00A71B5C"/>
    <w:rsid w:val="00A71F5A"/>
    <w:rsid w:val="00A726CE"/>
    <w:rsid w:val="00A730E0"/>
    <w:rsid w:val="00A73509"/>
    <w:rsid w:val="00A7364F"/>
    <w:rsid w:val="00A73A04"/>
    <w:rsid w:val="00A73DB2"/>
    <w:rsid w:val="00A74796"/>
    <w:rsid w:val="00A7573B"/>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6D2"/>
    <w:rsid w:val="00A83DE0"/>
    <w:rsid w:val="00A83E81"/>
    <w:rsid w:val="00A84255"/>
    <w:rsid w:val="00A84421"/>
    <w:rsid w:val="00A84703"/>
    <w:rsid w:val="00A84704"/>
    <w:rsid w:val="00A84849"/>
    <w:rsid w:val="00A84A7B"/>
    <w:rsid w:val="00A84ABF"/>
    <w:rsid w:val="00A85DA0"/>
    <w:rsid w:val="00A87B3A"/>
    <w:rsid w:val="00A87DC4"/>
    <w:rsid w:val="00A901CC"/>
    <w:rsid w:val="00A9031A"/>
    <w:rsid w:val="00A90323"/>
    <w:rsid w:val="00A904E9"/>
    <w:rsid w:val="00A90C7F"/>
    <w:rsid w:val="00A90E9F"/>
    <w:rsid w:val="00A912BA"/>
    <w:rsid w:val="00A91343"/>
    <w:rsid w:val="00A915BA"/>
    <w:rsid w:val="00A91A1A"/>
    <w:rsid w:val="00A921B1"/>
    <w:rsid w:val="00A922A5"/>
    <w:rsid w:val="00A922D9"/>
    <w:rsid w:val="00A923FF"/>
    <w:rsid w:val="00A930F1"/>
    <w:rsid w:val="00A9312A"/>
    <w:rsid w:val="00A9313F"/>
    <w:rsid w:val="00A9329E"/>
    <w:rsid w:val="00A9359A"/>
    <w:rsid w:val="00A936E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8DE"/>
    <w:rsid w:val="00AA2FB9"/>
    <w:rsid w:val="00AA3590"/>
    <w:rsid w:val="00AA3718"/>
    <w:rsid w:val="00AA453A"/>
    <w:rsid w:val="00AA479D"/>
    <w:rsid w:val="00AA4B9F"/>
    <w:rsid w:val="00AA4FC0"/>
    <w:rsid w:val="00AA517D"/>
    <w:rsid w:val="00AA5622"/>
    <w:rsid w:val="00AA5741"/>
    <w:rsid w:val="00AA5D6A"/>
    <w:rsid w:val="00AA67AE"/>
    <w:rsid w:val="00AA7353"/>
    <w:rsid w:val="00AA7E35"/>
    <w:rsid w:val="00AB000F"/>
    <w:rsid w:val="00AB027A"/>
    <w:rsid w:val="00AB0827"/>
    <w:rsid w:val="00AB0AE7"/>
    <w:rsid w:val="00AB0B44"/>
    <w:rsid w:val="00AB0E10"/>
    <w:rsid w:val="00AB0F0B"/>
    <w:rsid w:val="00AB1878"/>
    <w:rsid w:val="00AB22EF"/>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1C46"/>
    <w:rsid w:val="00AC214D"/>
    <w:rsid w:val="00AC2598"/>
    <w:rsid w:val="00AC2794"/>
    <w:rsid w:val="00AC27E4"/>
    <w:rsid w:val="00AC33ED"/>
    <w:rsid w:val="00AC35DE"/>
    <w:rsid w:val="00AC38A9"/>
    <w:rsid w:val="00AC3C82"/>
    <w:rsid w:val="00AC41B2"/>
    <w:rsid w:val="00AC43D8"/>
    <w:rsid w:val="00AC5809"/>
    <w:rsid w:val="00AC696B"/>
    <w:rsid w:val="00AC6AFC"/>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B4"/>
    <w:rsid w:val="00AD5582"/>
    <w:rsid w:val="00AD5C39"/>
    <w:rsid w:val="00AD5EA9"/>
    <w:rsid w:val="00AD6047"/>
    <w:rsid w:val="00AD64AB"/>
    <w:rsid w:val="00AD661A"/>
    <w:rsid w:val="00AD6B07"/>
    <w:rsid w:val="00AD7297"/>
    <w:rsid w:val="00AD770B"/>
    <w:rsid w:val="00AD7AD4"/>
    <w:rsid w:val="00AD7C93"/>
    <w:rsid w:val="00AD7CC6"/>
    <w:rsid w:val="00AD7FC2"/>
    <w:rsid w:val="00AE0641"/>
    <w:rsid w:val="00AE08EE"/>
    <w:rsid w:val="00AE108F"/>
    <w:rsid w:val="00AE12F4"/>
    <w:rsid w:val="00AE17AA"/>
    <w:rsid w:val="00AE2032"/>
    <w:rsid w:val="00AE213C"/>
    <w:rsid w:val="00AE26F8"/>
    <w:rsid w:val="00AE2AC0"/>
    <w:rsid w:val="00AE2CFE"/>
    <w:rsid w:val="00AE31FD"/>
    <w:rsid w:val="00AE32FD"/>
    <w:rsid w:val="00AE45D1"/>
    <w:rsid w:val="00AE580D"/>
    <w:rsid w:val="00AE58CE"/>
    <w:rsid w:val="00AE597C"/>
    <w:rsid w:val="00AE5AD9"/>
    <w:rsid w:val="00AE5AF9"/>
    <w:rsid w:val="00AE5B2F"/>
    <w:rsid w:val="00AE5C03"/>
    <w:rsid w:val="00AE5CD7"/>
    <w:rsid w:val="00AE69A0"/>
    <w:rsid w:val="00AE6F4B"/>
    <w:rsid w:val="00AE7116"/>
    <w:rsid w:val="00AE76B6"/>
    <w:rsid w:val="00AE7F7A"/>
    <w:rsid w:val="00AF0031"/>
    <w:rsid w:val="00AF032B"/>
    <w:rsid w:val="00AF06AA"/>
    <w:rsid w:val="00AF07FA"/>
    <w:rsid w:val="00AF0877"/>
    <w:rsid w:val="00AF08C1"/>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0F9E"/>
    <w:rsid w:val="00B01D37"/>
    <w:rsid w:val="00B027E8"/>
    <w:rsid w:val="00B03882"/>
    <w:rsid w:val="00B03A6A"/>
    <w:rsid w:val="00B03AE7"/>
    <w:rsid w:val="00B03CED"/>
    <w:rsid w:val="00B04182"/>
    <w:rsid w:val="00B0428B"/>
    <w:rsid w:val="00B045CB"/>
    <w:rsid w:val="00B04929"/>
    <w:rsid w:val="00B04953"/>
    <w:rsid w:val="00B05005"/>
    <w:rsid w:val="00B05050"/>
    <w:rsid w:val="00B05353"/>
    <w:rsid w:val="00B05413"/>
    <w:rsid w:val="00B054DE"/>
    <w:rsid w:val="00B0562F"/>
    <w:rsid w:val="00B05A22"/>
    <w:rsid w:val="00B05D27"/>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0FF1"/>
    <w:rsid w:val="00B11694"/>
    <w:rsid w:val="00B11955"/>
    <w:rsid w:val="00B11BF9"/>
    <w:rsid w:val="00B125EC"/>
    <w:rsid w:val="00B12F08"/>
    <w:rsid w:val="00B12FBA"/>
    <w:rsid w:val="00B13244"/>
    <w:rsid w:val="00B13392"/>
    <w:rsid w:val="00B1397C"/>
    <w:rsid w:val="00B14924"/>
    <w:rsid w:val="00B14BA1"/>
    <w:rsid w:val="00B1517C"/>
    <w:rsid w:val="00B15314"/>
    <w:rsid w:val="00B1563F"/>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1B6E"/>
    <w:rsid w:val="00B22429"/>
    <w:rsid w:val="00B22DCF"/>
    <w:rsid w:val="00B22E52"/>
    <w:rsid w:val="00B23DD6"/>
    <w:rsid w:val="00B2402B"/>
    <w:rsid w:val="00B247B4"/>
    <w:rsid w:val="00B2487C"/>
    <w:rsid w:val="00B24A42"/>
    <w:rsid w:val="00B25A57"/>
    <w:rsid w:val="00B25D45"/>
    <w:rsid w:val="00B25F90"/>
    <w:rsid w:val="00B263CF"/>
    <w:rsid w:val="00B2679C"/>
    <w:rsid w:val="00B26A97"/>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24E"/>
    <w:rsid w:val="00B324A3"/>
    <w:rsid w:val="00B327E7"/>
    <w:rsid w:val="00B32C09"/>
    <w:rsid w:val="00B32D41"/>
    <w:rsid w:val="00B32DFD"/>
    <w:rsid w:val="00B331CD"/>
    <w:rsid w:val="00B3348A"/>
    <w:rsid w:val="00B336A3"/>
    <w:rsid w:val="00B33AFD"/>
    <w:rsid w:val="00B33BAA"/>
    <w:rsid w:val="00B33FE3"/>
    <w:rsid w:val="00B34002"/>
    <w:rsid w:val="00B345C4"/>
    <w:rsid w:val="00B34A08"/>
    <w:rsid w:val="00B35651"/>
    <w:rsid w:val="00B358D2"/>
    <w:rsid w:val="00B35C2A"/>
    <w:rsid w:val="00B35CE7"/>
    <w:rsid w:val="00B36D81"/>
    <w:rsid w:val="00B36F68"/>
    <w:rsid w:val="00B37000"/>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349"/>
    <w:rsid w:val="00B51481"/>
    <w:rsid w:val="00B5154B"/>
    <w:rsid w:val="00B519AD"/>
    <w:rsid w:val="00B51E72"/>
    <w:rsid w:val="00B51E9F"/>
    <w:rsid w:val="00B51FE6"/>
    <w:rsid w:val="00B521F3"/>
    <w:rsid w:val="00B52494"/>
    <w:rsid w:val="00B5309E"/>
    <w:rsid w:val="00B530FC"/>
    <w:rsid w:val="00B534C0"/>
    <w:rsid w:val="00B53888"/>
    <w:rsid w:val="00B53A17"/>
    <w:rsid w:val="00B53A8E"/>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2C5"/>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6D"/>
    <w:rsid w:val="00B66273"/>
    <w:rsid w:val="00B663F5"/>
    <w:rsid w:val="00B6681C"/>
    <w:rsid w:val="00B67417"/>
    <w:rsid w:val="00B6783A"/>
    <w:rsid w:val="00B702D5"/>
    <w:rsid w:val="00B7068D"/>
    <w:rsid w:val="00B70702"/>
    <w:rsid w:val="00B707BA"/>
    <w:rsid w:val="00B70B2C"/>
    <w:rsid w:val="00B71424"/>
    <w:rsid w:val="00B71877"/>
    <w:rsid w:val="00B71A2B"/>
    <w:rsid w:val="00B71B3A"/>
    <w:rsid w:val="00B71B9B"/>
    <w:rsid w:val="00B71BD0"/>
    <w:rsid w:val="00B721D1"/>
    <w:rsid w:val="00B727D0"/>
    <w:rsid w:val="00B72A4B"/>
    <w:rsid w:val="00B72D1B"/>
    <w:rsid w:val="00B730E8"/>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253"/>
    <w:rsid w:val="00B805F3"/>
    <w:rsid w:val="00B80865"/>
    <w:rsid w:val="00B80BCD"/>
    <w:rsid w:val="00B80C70"/>
    <w:rsid w:val="00B80EC4"/>
    <w:rsid w:val="00B815F4"/>
    <w:rsid w:val="00B81C8E"/>
    <w:rsid w:val="00B81E73"/>
    <w:rsid w:val="00B82076"/>
    <w:rsid w:val="00B8253F"/>
    <w:rsid w:val="00B82584"/>
    <w:rsid w:val="00B827EB"/>
    <w:rsid w:val="00B82AD6"/>
    <w:rsid w:val="00B82AE4"/>
    <w:rsid w:val="00B82B20"/>
    <w:rsid w:val="00B82CAE"/>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0"/>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EB1"/>
    <w:rsid w:val="00B96FAD"/>
    <w:rsid w:val="00B9727D"/>
    <w:rsid w:val="00B972C9"/>
    <w:rsid w:val="00B97489"/>
    <w:rsid w:val="00B97785"/>
    <w:rsid w:val="00B97C2A"/>
    <w:rsid w:val="00BA032C"/>
    <w:rsid w:val="00BA0C73"/>
    <w:rsid w:val="00BA12FC"/>
    <w:rsid w:val="00BA180A"/>
    <w:rsid w:val="00BA1999"/>
    <w:rsid w:val="00BA1AE0"/>
    <w:rsid w:val="00BA222A"/>
    <w:rsid w:val="00BA2B15"/>
    <w:rsid w:val="00BA31EE"/>
    <w:rsid w:val="00BA3394"/>
    <w:rsid w:val="00BA3895"/>
    <w:rsid w:val="00BA3BA1"/>
    <w:rsid w:val="00BA3D8C"/>
    <w:rsid w:val="00BA4305"/>
    <w:rsid w:val="00BA482B"/>
    <w:rsid w:val="00BA528A"/>
    <w:rsid w:val="00BA5783"/>
    <w:rsid w:val="00BA607C"/>
    <w:rsid w:val="00BA6907"/>
    <w:rsid w:val="00BA696C"/>
    <w:rsid w:val="00BA69EC"/>
    <w:rsid w:val="00BA6AA0"/>
    <w:rsid w:val="00BA6C34"/>
    <w:rsid w:val="00BA7089"/>
    <w:rsid w:val="00BB05D2"/>
    <w:rsid w:val="00BB0EA3"/>
    <w:rsid w:val="00BB1507"/>
    <w:rsid w:val="00BB1569"/>
    <w:rsid w:val="00BB1AFE"/>
    <w:rsid w:val="00BB2493"/>
    <w:rsid w:val="00BB25E1"/>
    <w:rsid w:val="00BB2A53"/>
    <w:rsid w:val="00BB2DBA"/>
    <w:rsid w:val="00BB3014"/>
    <w:rsid w:val="00BB33E4"/>
    <w:rsid w:val="00BB3578"/>
    <w:rsid w:val="00BB3BA4"/>
    <w:rsid w:val="00BB3BBD"/>
    <w:rsid w:val="00BB3FAC"/>
    <w:rsid w:val="00BB4360"/>
    <w:rsid w:val="00BB4729"/>
    <w:rsid w:val="00BB4A93"/>
    <w:rsid w:val="00BB4C01"/>
    <w:rsid w:val="00BB4C13"/>
    <w:rsid w:val="00BB4DE9"/>
    <w:rsid w:val="00BB4EC9"/>
    <w:rsid w:val="00BB5B20"/>
    <w:rsid w:val="00BB5CF1"/>
    <w:rsid w:val="00BB6165"/>
    <w:rsid w:val="00BB64DD"/>
    <w:rsid w:val="00BB6780"/>
    <w:rsid w:val="00BB718D"/>
    <w:rsid w:val="00BB768C"/>
    <w:rsid w:val="00BB798B"/>
    <w:rsid w:val="00BB79B5"/>
    <w:rsid w:val="00BC0137"/>
    <w:rsid w:val="00BC08E4"/>
    <w:rsid w:val="00BC0CDA"/>
    <w:rsid w:val="00BC1492"/>
    <w:rsid w:val="00BC159F"/>
    <w:rsid w:val="00BC1AA9"/>
    <w:rsid w:val="00BC1CF7"/>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1FF6"/>
    <w:rsid w:val="00BD359D"/>
    <w:rsid w:val="00BD3878"/>
    <w:rsid w:val="00BD4089"/>
    <w:rsid w:val="00BD428E"/>
    <w:rsid w:val="00BD4454"/>
    <w:rsid w:val="00BD4679"/>
    <w:rsid w:val="00BD4853"/>
    <w:rsid w:val="00BD58C8"/>
    <w:rsid w:val="00BD5D95"/>
    <w:rsid w:val="00BD5DDF"/>
    <w:rsid w:val="00BD6913"/>
    <w:rsid w:val="00BD6997"/>
    <w:rsid w:val="00BD6E1E"/>
    <w:rsid w:val="00BD6EBC"/>
    <w:rsid w:val="00BD7591"/>
    <w:rsid w:val="00BD7641"/>
    <w:rsid w:val="00BD789F"/>
    <w:rsid w:val="00BD7EA4"/>
    <w:rsid w:val="00BE010C"/>
    <w:rsid w:val="00BE0684"/>
    <w:rsid w:val="00BE0BCB"/>
    <w:rsid w:val="00BE0DFF"/>
    <w:rsid w:val="00BE0FA0"/>
    <w:rsid w:val="00BE0FE0"/>
    <w:rsid w:val="00BE16DE"/>
    <w:rsid w:val="00BE16F5"/>
    <w:rsid w:val="00BE1933"/>
    <w:rsid w:val="00BE24A7"/>
    <w:rsid w:val="00BE308C"/>
    <w:rsid w:val="00BE3138"/>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DCF"/>
    <w:rsid w:val="00BE5E18"/>
    <w:rsid w:val="00BE66A4"/>
    <w:rsid w:val="00BE687D"/>
    <w:rsid w:val="00BE6A11"/>
    <w:rsid w:val="00BE6A41"/>
    <w:rsid w:val="00BE6B07"/>
    <w:rsid w:val="00BE6E33"/>
    <w:rsid w:val="00BF09CF"/>
    <w:rsid w:val="00BF0B36"/>
    <w:rsid w:val="00BF0C95"/>
    <w:rsid w:val="00BF0D8F"/>
    <w:rsid w:val="00BF14E9"/>
    <w:rsid w:val="00BF17E9"/>
    <w:rsid w:val="00BF193C"/>
    <w:rsid w:val="00BF20DF"/>
    <w:rsid w:val="00BF2706"/>
    <w:rsid w:val="00BF2A0A"/>
    <w:rsid w:val="00BF3C14"/>
    <w:rsid w:val="00BF3DBD"/>
    <w:rsid w:val="00BF4ACE"/>
    <w:rsid w:val="00BF5414"/>
    <w:rsid w:val="00BF546E"/>
    <w:rsid w:val="00BF5778"/>
    <w:rsid w:val="00BF5FAF"/>
    <w:rsid w:val="00BF5FD9"/>
    <w:rsid w:val="00BF60F0"/>
    <w:rsid w:val="00BF611B"/>
    <w:rsid w:val="00BF62D8"/>
    <w:rsid w:val="00BF643E"/>
    <w:rsid w:val="00BF6C25"/>
    <w:rsid w:val="00BF77E7"/>
    <w:rsid w:val="00BF7B30"/>
    <w:rsid w:val="00C00188"/>
    <w:rsid w:val="00C00213"/>
    <w:rsid w:val="00C0060D"/>
    <w:rsid w:val="00C009CF"/>
    <w:rsid w:val="00C00FC4"/>
    <w:rsid w:val="00C0190B"/>
    <w:rsid w:val="00C01ECA"/>
    <w:rsid w:val="00C020AD"/>
    <w:rsid w:val="00C04234"/>
    <w:rsid w:val="00C0466D"/>
    <w:rsid w:val="00C04832"/>
    <w:rsid w:val="00C0489E"/>
    <w:rsid w:val="00C04C03"/>
    <w:rsid w:val="00C0514C"/>
    <w:rsid w:val="00C0567B"/>
    <w:rsid w:val="00C059BA"/>
    <w:rsid w:val="00C059E4"/>
    <w:rsid w:val="00C05F1F"/>
    <w:rsid w:val="00C0749A"/>
    <w:rsid w:val="00C07571"/>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65"/>
    <w:rsid w:val="00C16996"/>
    <w:rsid w:val="00C20A51"/>
    <w:rsid w:val="00C212DA"/>
    <w:rsid w:val="00C2158B"/>
    <w:rsid w:val="00C21633"/>
    <w:rsid w:val="00C2211C"/>
    <w:rsid w:val="00C23495"/>
    <w:rsid w:val="00C255DD"/>
    <w:rsid w:val="00C25A5B"/>
    <w:rsid w:val="00C25CA4"/>
    <w:rsid w:val="00C25D54"/>
    <w:rsid w:val="00C25D94"/>
    <w:rsid w:val="00C2664F"/>
    <w:rsid w:val="00C2679B"/>
    <w:rsid w:val="00C26FB0"/>
    <w:rsid w:val="00C2716E"/>
    <w:rsid w:val="00C2749B"/>
    <w:rsid w:val="00C2791C"/>
    <w:rsid w:val="00C30119"/>
    <w:rsid w:val="00C30160"/>
    <w:rsid w:val="00C306AB"/>
    <w:rsid w:val="00C30774"/>
    <w:rsid w:val="00C30D53"/>
    <w:rsid w:val="00C3123B"/>
    <w:rsid w:val="00C31329"/>
    <w:rsid w:val="00C31395"/>
    <w:rsid w:val="00C315B9"/>
    <w:rsid w:val="00C318B0"/>
    <w:rsid w:val="00C31954"/>
    <w:rsid w:val="00C31A20"/>
    <w:rsid w:val="00C31AA8"/>
    <w:rsid w:val="00C31E9A"/>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4C8A"/>
    <w:rsid w:val="00C4515A"/>
    <w:rsid w:val="00C45D46"/>
    <w:rsid w:val="00C46785"/>
    <w:rsid w:val="00C46B9A"/>
    <w:rsid w:val="00C47255"/>
    <w:rsid w:val="00C472B6"/>
    <w:rsid w:val="00C4732A"/>
    <w:rsid w:val="00C4733A"/>
    <w:rsid w:val="00C47D4D"/>
    <w:rsid w:val="00C47DD7"/>
    <w:rsid w:val="00C47F38"/>
    <w:rsid w:val="00C503AB"/>
    <w:rsid w:val="00C507F9"/>
    <w:rsid w:val="00C5218A"/>
    <w:rsid w:val="00C522CB"/>
    <w:rsid w:val="00C522DA"/>
    <w:rsid w:val="00C522FF"/>
    <w:rsid w:val="00C52434"/>
    <w:rsid w:val="00C527B6"/>
    <w:rsid w:val="00C527DA"/>
    <w:rsid w:val="00C52B62"/>
    <w:rsid w:val="00C52D22"/>
    <w:rsid w:val="00C531B4"/>
    <w:rsid w:val="00C53463"/>
    <w:rsid w:val="00C53FC1"/>
    <w:rsid w:val="00C549A4"/>
    <w:rsid w:val="00C549D5"/>
    <w:rsid w:val="00C55087"/>
    <w:rsid w:val="00C5668A"/>
    <w:rsid w:val="00C568DB"/>
    <w:rsid w:val="00C56D5C"/>
    <w:rsid w:val="00C56E30"/>
    <w:rsid w:val="00C57312"/>
    <w:rsid w:val="00C57938"/>
    <w:rsid w:val="00C57C88"/>
    <w:rsid w:val="00C6113F"/>
    <w:rsid w:val="00C61829"/>
    <w:rsid w:val="00C61DD9"/>
    <w:rsid w:val="00C626E0"/>
    <w:rsid w:val="00C628C0"/>
    <w:rsid w:val="00C629E6"/>
    <w:rsid w:val="00C6418E"/>
    <w:rsid w:val="00C642BA"/>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67B"/>
    <w:rsid w:val="00C708A6"/>
    <w:rsid w:val="00C709DC"/>
    <w:rsid w:val="00C71150"/>
    <w:rsid w:val="00C712D5"/>
    <w:rsid w:val="00C713FC"/>
    <w:rsid w:val="00C7145B"/>
    <w:rsid w:val="00C71534"/>
    <w:rsid w:val="00C7190E"/>
    <w:rsid w:val="00C71CBD"/>
    <w:rsid w:val="00C72236"/>
    <w:rsid w:val="00C72530"/>
    <w:rsid w:val="00C726D3"/>
    <w:rsid w:val="00C727AB"/>
    <w:rsid w:val="00C72CE5"/>
    <w:rsid w:val="00C73946"/>
    <w:rsid w:val="00C73978"/>
    <w:rsid w:val="00C73B3C"/>
    <w:rsid w:val="00C747F1"/>
    <w:rsid w:val="00C74C33"/>
    <w:rsid w:val="00C75A56"/>
    <w:rsid w:val="00C75BD8"/>
    <w:rsid w:val="00C75CCC"/>
    <w:rsid w:val="00C75CF4"/>
    <w:rsid w:val="00C762CB"/>
    <w:rsid w:val="00C7654F"/>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36EC"/>
    <w:rsid w:val="00C83A4D"/>
    <w:rsid w:val="00C841D7"/>
    <w:rsid w:val="00C8450B"/>
    <w:rsid w:val="00C845F1"/>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14A8"/>
    <w:rsid w:val="00C91725"/>
    <w:rsid w:val="00C93183"/>
    <w:rsid w:val="00C931EF"/>
    <w:rsid w:val="00C935FA"/>
    <w:rsid w:val="00C93CD3"/>
    <w:rsid w:val="00C93FE9"/>
    <w:rsid w:val="00C9409D"/>
    <w:rsid w:val="00C9462C"/>
    <w:rsid w:val="00C948ED"/>
    <w:rsid w:val="00C94940"/>
    <w:rsid w:val="00C94D62"/>
    <w:rsid w:val="00C94D64"/>
    <w:rsid w:val="00C94EDA"/>
    <w:rsid w:val="00C953D5"/>
    <w:rsid w:val="00C953E8"/>
    <w:rsid w:val="00C95511"/>
    <w:rsid w:val="00C962BC"/>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38D8"/>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0DC6"/>
    <w:rsid w:val="00CB191F"/>
    <w:rsid w:val="00CB1F1A"/>
    <w:rsid w:val="00CB21DF"/>
    <w:rsid w:val="00CB227E"/>
    <w:rsid w:val="00CB23A9"/>
    <w:rsid w:val="00CB23AD"/>
    <w:rsid w:val="00CB264B"/>
    <w:rsid w:val="00CB27CD"/>
    <w:rsid w:val="00CB283F"/>
    <w:rsid w:val="00CB2DD4"/>
    <w:rsid w:val="00CB2F13"/>
    <w:rsid w:val="00CB2F2B"/>
    <w:rsid w:val="00CB30C8"/>
    <w:rsid w:val="00CB3386"/>
    <w:rsid w:val="00CB3594"/>
    <w:rsid w:val="00CB388E"/>
    <w:rsid w:val="00CB3F8B"/>
    <w:rsid w:val="00CB4231"/>
    <w:rsid w:val="00CB4801"/>
    <w:rsid w:val="00CB482C"/>
    <w:rsid w:val="00CB4FD1"/>
    <w:rsid w:val="00CB53A3"/>
    <w:rsid w:val="00CB54C4"/>
    <w:rsid w:val="00CB5CD9"/>
    <w:rsid w:val="00CB6136"/>
    <w:rsid w:val="00CB61B8"/>
    <w:rsid w:val="00CB65CB"/>
    <w:rsid w:val="00CB6B5C"/>
    <w:rsid w:val="00CB72E4"/>
    <w:rsid w:val="00CC0BE1"/>
    <w:rsid w:val="00CC0D63"/>
    <w:rsid w:val="00CC0E12"/>
    <w:rsid w:val="00CC1732"/>
    <w:rsid w:val="00CC1A26"/>
    <w:rsid w:val="00CC2450"/>
    <w:rsid w:val="00CC2529"/>
    <w:rsid w:val="00CC25BD"/>
    <w:rsid w:val="00CC27B5"/>
    <w:rsid w:val="00CC2C73"/>
    <w:rsid w:val="00CC2CFD"/>
    <w:rsid w:val="00CC3BF5"/>
    <w:rsid w:val="00CC3F77"/>
    <w:rsid w:val="00CC41DE"/>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3E"/>
    <w:rsid w:val="00CD1468"/>
    <w:rsid w:val="00CD1FAD"/>
    <w:rsid w:val="00CD24C5"/>
    <w:rsid w:val="00CD2784"/>
    <w:rsid w:val="00CD3582"/>
    <w:rsid w:val="00CD3685"/>
    <w:rsid w:val="00CD374E"/>
    <w:rsid w:val="00CD3BC8"/>
    <w:rsid w:val="00CD3DA7"/>
    <w:rsid w:val="00CD425F"/>
    <w:rsid w:val="00CD544A"/>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B95"/>
    <w:rsid w:val="00CE4C8F"/>
    <w:rsid w:val="00CE4D08"/>
    <w:rsid w:val="00CE5052"/>
    <w:rsid w:val="00CE5239"/>
    <w:rsid w:val="00CE56ED"/>
    <w:rsid w:val="00CE57A0"/>
    <w:rsid w:val="00CE6339"/>
    <w:rsid w:val="00CE6B0A"/>
    <w:rsid w:val="00CE6C4B"/>
    <w:rsid w:val="00CE72DF"/>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1F9B"/>
    <w:rsid w:val="00D02684"/>
    <w:rsid w:val="00D02966"/>
    <w:rsid w:val="00D032A4"/>
    <w:rsid w:val="00D03E6C"/>
    <w:rsid w:val="00D04092"/>
    <w:rsid w:val="00D04160"/>
    <w:rsid w:val="00D04285"/>
    <w:rsid w:val="00D04A80"/>
    <w:rsid w:val="00D04D18"/>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17B3"/>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156"/>
    <w:rsid w:val="00D17219"/>
    <w:rsid w:val="00D175A9"/>
    <w:rsid w:val="00D17702"/>
    <w:rsid w:val="00D17C32"/>
    <w:rsid w:val="00D17E82"/>
    <w:rsid w:val="00D20112"/>
    <w:rsid w:val="00D203C8"/>
    <w:rsid w:val="00D20680"/>
    <w:rsid w:val="00D20FF6"/>
    <w:rsid w:val="00D2139F"/>
    <w:rsid w:val="00D21EFC"/>
    <w:rsid w:val="00D21FBD"/>
    <w:rsid w:val="00D227B5"/>
    <w:rsid w:val="00D2308A"/>
    <w:rsid w:val="00D23582"/>
    <w:rsid w:val="00D26D40"/>
    <w:rsid w:val="00D27605"/>
    <w:rsid w:val="00D27F09"/>
    <w:rsid w:val="00D30D42"/>
    <w:rsid w:val="00D30ED0"/>
    <w:rsid w:val="00D31027"/>
    <w:rsid w:val="00D31806"/>
    <w:rsid w:val="00D31979"/>
    <w:rsid w:val="00D31D04"/>
    <w:rsid w:val="00D32133"/>
    <w:rsid w:val="00D32139"/>
    <w:rsid w:val="00D323FD"/>
    <w:rsid w:val="00D327F2"/>
    <w:rsid w:val="00D33097"/>
    <w:rsid w:val="00D331A4"/>
    <w:rsid w:val="00D33764"/>
    <w:rsid w:val="00D34465"/>
    <w:rsid w:val="00D34580"/>
    <w:rsid w:val="00D34E1D"/>
    <w:rsid w:val="00D34F08"/>
    <w:rsid w:val="00D35A18"/>
    <w:rsid w:val="00D35D45"/>
    <w:rsid w:val="00D36389"/>
    <w:rsid w:val="00D36C78"/>
    <w:rsid w:val="00D36CE3"/>
    <w:rsid w:val="00D371AC"/>
    <w:rsid w:val="00D37355"/>
    <w:rsid w:val="00D377A2"/>
    <w:rsid w:val="00D37A2F"/>
    <w:rsid w:val="00D37D90"/>
    <w:rsid w:val="00D4034C"/>
    <w:rsid w:val="00D4040E"/>
    <w:rsid w:val="00D405DD"/>
    <w:rsid w:val="00D40635"/>
    <w:rsid w:val="00D40725"/>
    <w:rsid w:val="00D4078C"/>
    <w:rsid w:val="00D40E35"/>
    <w:rsid w:val="00D41FDB"/>
    <w:rsid w:val="00D42C10"/>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3B0"/>
    <w:rsid w:val="00D477B5"/>
    <w:rsid w:val="00D47DA4"/>
    <w:rsid w:val="00D47E1B"/>
    <w:rsid w:val="00D50252"/>
    <w:rsid w:val="00D502A2"/>
    <w:rsid w:val="00D5050C"/>
    <w:rsid w:val="00D50744"/>
    <w:rsid w:val="00D50807"/>
    <w:rsid w:val="00D50C6E"/>
    <w:rsid w:val="00D50FFC"/>
    <w:rsid w:val="00D51143"/>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A4F"/>
    <w:rsid w:val="00D56C4C"/>
    <w:rsid w:val="00D56CE2"/>
    <w:rsid w:val="00D56FD8"/>
    <w:rsid w:val="00D5703C"/>
    <w:rsid w:val="00D57050"/>
    <w:rsid w:val="00D57B0B"/>
    <w:rsid w:val="00D57C9B"/>
    <w:rsid w:val="00D57DF3"/>
    <w:rsid w:val="00D602A0"/>
    <w:rsid w:val="00D60538"/>
    <w:rsid w:val="00D6062E"/>
    <w:rsid w:val="00D6080A"/>
    <w:rsid w:val="00D60CF4"/>
    <w:rsid w:val="00D60EFA"/>
    <w:rsid w:val="00D6107C"/>
    <w:rsid w:val="00D6125E"/>
    <w:rsid w:val="00D614B4"/>
    <w:rsid w:val="00D61655"/>
    <w:rsid w:val="00D61B05"/>
    <w:rsid w:val="00D61E5C"/>
    <w:rsid w:val="00D62F84"/>
    <w:rsid w:val="00D63F06"/>
    <w:rsid w:val="00D63FCD"/>
    <w:rsid w:val="00D6461A"/>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0EFC"/>
    <w:rsid w:val="00D712B6"/>
    <w:rsid w:val="00D71C19"/>
    <w:rsid w:val="00D71DBC"/>
    <w:rsid w:val="00D71F89"/>
    <w:rsid w:val="00D71FCA"/>
    <w:rsid w:val="00D722E9"/>
    <w:rsid w:val="00D72454"/>
    <w:rsid w:val="00D725DB"/>
    <w:rsid w:val="00D72844"/>
    <w:rsid w:val="00D736E3"/>
    <w:rsid w:val="00D73E40"/>
    <w:rsid w:val="00D74761"/>
    <w:rsid w:val="00D74AB4"/>
    <w:rsid w:val="00D74CEE"/>
    <w:rsid w:val="00D74D6D"/>
    <w:rsid w:val="00D759F1"/>
    <w:rsid w:val="00D759F4"/>
    <w:rsid w:val="00D75A04"/>
    <w:rsid w:val="00D75CDE"/>
    <w:rsid w:val="00D76318"/>
    <w:rsid w:val="00D7687A"/>
    <w:rsid w:val="00D76C7C"/>
    <w:rsid w:val="00D76CF4"/>
    <w:rsid w:val="00D76FCD"/>
    <w:rsid w:val="00D7713C"/>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566"/>
    <w:rsid w:val="00D8668D"/>
    <w:rsid w:val="00D86723"/>
    <w:rsid w:val="00D8676D"/>
    <w:rsid w:val="00D867A9"/>
    <w:rsid w:val="00D873ED"/>
    <w:rsid w:val="00D8771F"/>
    <w:rsid w:val="00D87DD5"/>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62C"/>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A4C"/>
    <w:rsid w:val="00DA6BEC"/>
    <w:rsid w:val="00DA6EBF"/>
    <w:rsid w:val="00DA75A9"/>
    <w:rsid w:val="00DA77CF"/>
    <w:rsid w:val="00DB0AB4"/>
    <w:rsid w:val="00DB0B4E"/>
    <w:rsid w:val="00DB0F6E"/>
    <w:rsid w:val="00DB145D"/>
    <w:rsid w:val="00DB1ED6"/>
    <w:rsid w:val="00DB2001"/>
    <w:rsid w:val="00DB2174"/>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7E7"/>
    <w:rsid w:val="00DC18B0"/>
    <w:rsid w:val="00DC1DD1"/>
    <w:rsid w:val="00DC2E9F"/>
    <w:rsid w:val="00DC2F50"/>
    <w:rsid w:val="00DC30E7"/>
    <w:rsid w:val="00DC313E"/>
    <w:rsid w:val="00DC34CA"/>
    <w:rsid w:val="00DC3C56"/>
    <w:rsid w:val="00DC3CA3"/>
    <w:rsid w:val="00DC3CC2"/>
    <w:rsid w:val="00DC3E2D"/>
    <w:rsid w:val="00DC4037"/>
    <w:rsid w:val="00DC4071"/>
    <w:rsid w:val="00DC41B4"/>
    <w:rsid w:val="00DC46D6"/>
    <w:rsid w:val="00DC495C"/>
    <w:rsid w:val="00DC4C4A"/>
    <w:rsid w:val="00DC4FAE"/>
    <w:rsid w:val="00DC586B"/>
    <w:rsid w:val="00DC5BE3"/>
    <w:rsid w:val="00DC60C0"/>
    <w:rsid w:val="00DC65A6"/>
    <w:rsid w:val="00DC6F37"/>
    <w:rsid w:val="00DC79A3"/>
    <w:rsid w:val="00DC7AAF"/>
    <w:rsid w:val="00DC7BEF"/>
    <w:rsid w:val="00DC7C51"/>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8E3"/>
    <w:rsid w:val="00DD5FDD"/>
    <w:rsid w:val="00DD6009"/>
    <w:rsid w:val="00DD61B7"/>
    <w:rsid w:val="00DD674E"/>
    <w:rsid w:val="00DD6B80"/>
    <w:rsid w:val="00DD6FC8"/>
    <w:rsid w:val="00DD7459"/>
    <w:rsid w:val="00DD79CB"/>
    <w:rsid w:val="00DD7A29"/>
    <w:rsid w:val="00DE0CBC"/>
    <w:rsid w:val="00DE119C"/>
    <w:rsid w:val="00DE1249"/>
    <w:rsid w:val="00DE1396"/>
    <w:rsid w:val="00DE22EF"/>
    <w:rsid w:val="00DE2632"/>
    <w:rsid w:val="00DE2C03"/>
    <w:rsid w:val="00DE3081"/>
    <w:rsid w:val="00DE399C"/>
    <w:rsid w:val="00DE40FA"/>
    <w:rsid w:val="00DE4162"/>
    <w:rsid w:val="00DE4970"/>
    <w:rsid w:val="00DE4CA3"/>
    <w:rsid w:val="00DE51C4"/>
    <w:rsid w:val="00DE5449"/>
    <w:rsid w:val="00DE58B5"/>
    <w:rsid w:val="00DE6210"/>
    <w:rsid w:val="00DE645A"/>
    <w:rsid w:val="00DE65E5"/>
    <w:rsid w:val="00DE6641"/>
    <w:rsid w:val="00DE6A7B"/>
    <w:rsid w:val="00DE6DD3"/>
    <w:rsid w:val="00DE7AFF"/>
    <w:rsid w:val="00DE7BED"/>
    <w:rsid w:val="00DE7E0E"/>
    <w:rsid w:val="00DE7EC0"/>
    <w:rsid w:val="00DF022A"/>
    <w:rsid w:val="00DF03CA"/>
    <w:rsid w:val="00DF0754"/>
    <w:rsid w:val="00DF0B52"/>
    <w:rsid w:val="00DF0C0B"/>
    <w:rsid w:val="00DF1F30"/>
    <w:rsid w:val="00DF21A3"/>
    <w:rsid w:val="00DF22A2"/>
    <w:rsid w:val="00DF2A42"/>
    <w:rsid w:val="00DF2A93"/>
    <w:rsid w:val="00DF2D2B"/>
    <w:rsid w:val="00DF307C"/>
    <w:rsid w:val="00DF3188"/>
    <w:rsid w:val="00DF31E8"/>
    <w:rsid w:val="00DF35FA"/>
    <w:rsid w:val="00DF3966"/>
    <w:rsid w:val="00DF3EAA"/>
    <w:rsid w:val="00DF4537"/>
    <w:rsid w:val="00DF4F3B"/>
    <w:rsid w:val="00DF53D0"/>
    <w:rsid w:val="00DF5669"/>
    <w:rsid w:val="00DF60B9"/>
    <w:rsid w:val="00DF649D"/>
    <w:rsid w:val="00DF6568"/>
    <w:rsid w:val="00DF66C1"/>
    <w:rsid w:val="00DF6C60"/>
    <w:rsid w:val="00DF7B12"/>
    <w:rsid w:val="00DF7D57"/>
    <w:rsid w:val="00DF7E51"/>
    <w:rsid w:val="00DF7E5D"/>
    <w:rsid w:val="00E003D3"/>
    <w:rsid w:val="00E00590"/>
    <w:rsid w:val="00E00A56"/>
    <w:rsid w:val="00E00B8E"/>
    <w:rsid w:val="00E00C08"/>
    <w:rsid w:val="00E01164"/>
    <w:rsid w:val="00E01D77"/>
    <w:rsid w:val="00E02EDA"/>
    <w:rsid w:val="00E02EF6"/>
    <w:rsid w:val="00E034A8"/>
    <w:rsid w:val="00E035A0"/>
    <w:rsid w:val="00E036A1"/>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4D08"/>
    <w:rsid w:val="00E155FA"/>
    <w:rsid w:val="00E1578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26"/>
    <w:rsid w:val="00E261CF"/>
    <w:rsid w:val="00E26285"/>
    <w:rsid w:val="00E262A7"/>
    <w:rsid w:val="00E2630E"/>
    <w:rsid w:val="00E26657"/>
    <w:rsid w:val="00E26AC7"/>
    <w:rsid w:val="00E26B08"/>
    <w:rsid w:val="00E26C33"/>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28"/>
    <w:rsid w:val="00E34453"/>
    <w:rsid w:val="00E34A26"/>
    <w:rsid w:val="00E34EAE"/>
    <w:rsid w:val="00E34F0C"/>
    <w:rsid w:val="00E353A8"/>
    <w:rsid w:val="00E358F6"/>
    <w:rsid w:val="00E36518"/>
    <w:rsid w:val="00E36D79"/>
    <w:rsid w:val="00E37072"/>
    <w:rsid w:val="00E37233"/>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BF4"/>
    <w:rsid w:val="00E44C4C"/>
    <w:rsid w:val="00E45068"/>
    <w:rsid w:val="00E4529D"/>
    <w:rsid w:val="00E45600"/>
    <w:rsid w:val="00E45696"/>
    <w:rsid w:val="00E45DE2"/>
    <w:rsid w:val="00E46775"/>
    <w:rsid w:val="00E4681D"/>
    <w:rsid w:val="00E47363"/>
    <w:rsid w:val="00E47752"/>
    <w:rsid w:val="00E47A4B"/>
    <w:rsid w:val="00E50203"/>
    <w:rsid w:val="00E5045E"/>
    <w:rsid w:val="00E50AC8"/>
    <w:rsid w:val="00E50C65"/>
    <w:rsid w:val="00E50FCD"/>
    <w:rsid w:val="00E51011"/>
    <w:rsid w:val="00E51087"/>
    <w:rsid w:val="00E518CA"/>
    <w:rsid w:val="00E51FCC"/>
    <w:rsid w:val="00E52156"/>
    <w:rsid w:val="00E52735"/>
    <w:rsid w:val="00E527B9"/>
    <w:rsid w:val="00E532E1"/>
    <w:rsid w:val="00E53622"/>
    <w:rsid w:val="00E53FE6"/>
    <w:rsid w:val="00E5431E"/>
    <w:rsid w:val="00E54485"/>
    <w:rsid w:val="00E54B6A"/>
    <w:rsid w:val="00E54BEA"/>
    <w:rsid w:val="00E54C21"/>
    <w:rsid w:val="00E5530C"/>
    <w:rsid w:val="00E56D00"/>
    <w:rsid w:val="00E56FE9"/>
    <w:rsid w:val="00E572DD"/>
    <w:rsid w:val="00E57F16"/>
    <w:rsid w:val="00E57F90"/>
    <w:rsid w:val="00E608A0"/>
    <w:rsid w:val="00E608A8"/>
    <w:rsid w:val="00E608CC"/>
    <w:rsid w:val="00E619E7"/>
    <w:rsid w:val="00E61B80"/>
    <w:rsid w:val="00E61BF5"/>
    <w:rsid w:val="00E61D5F"/>
    <w:rsid w:val="00E6262A"/>
    <w:rsid w:val="00E63ACD"/>
    <w:rsid w:val="00E63BAE"/>
    <w:rsid w:val="00E645FB"/>
    <w:rsid w:val="00E64CE0"/>
    <w:rsid w:val="00E64E8D"/>
    <w:rsid w:val="00E64F39"/>
    <w:rsid w:val="00E650BC"/>
    <w:rsid w:val="00E650E2"/>
    <w:rsid w:val="00E652B9"/>
    <w:rsid w:val="00E65BD8"/>
    <w:rsid w:val="00E65D42"/>
    <w:rsid w:val="00E65F0B"/>
    <w:rsid w:val="00E666F7"/>
    <w:rsid w:val="00E66A15"/>
    <w:rsid w:val="00E671EC"/>
    <w:rsid w:val="00E679F0"/>
    <w:rsid w:val="00E67A15"/>
    <w:rsid w:val="00E702AB"/>
    <w:rsid w:val="00E7042E"/>
    <w:rsid w:val="00E712E2"/>
    <w:rsid w:val="00E71AA1"/>
    <w:rsid w:val="00E7208E"/>
    <w:rsid w:val="00E72B05"/>
    <w:rsid w:val="00E72F2E"/>
    <w:rsid w:val="00E73BD5"/>
    <w:rsid w:val="00E73BF7"/>
    <w:rsid w:val="00E73DA9"/>
    <w:rsid w:val="00E740EE"/>
    <w:rsid w:val="00E74802"/>
    <w:rsid w:val="00E74CE8"/>
    <w:rsid w:val="00E74D6E"/>
    <w:rsid w:val="00E754D7"/>
    <w:rsid w:val="00E755B8"/>
    <w:rsid w:val="00E75600"/>
    <w:rsid w:val="00E75895"/>
    <w:rsid w:val="00E764DF"/>
    <w:rsid w:val="00E76601"/>
    <w:rsid w:val="00E76C57"/>
    <w:rsid w:val="00E77862"/>
    <w:rsid w:val="00E77993"/>
    <w:rsid w:val="00E80687"/>
    <w:rsid w:val="00E812DB"/>
    <w:rsid w:val="00E81D5F"/>
    <w:rsid w:val="00E81D90"/>
    <w:rsid w:val="00E81F94"/>
    <w:rsid w:val="00E82578"/>
    <w:rsid w:val="00E82676"/>
    <w:rsid w:val="00E83282"/>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0C7B"/>
    <w:rsid w:val="00E910A3"/>
    <w:rsid w:val="00E91AE8"/>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2D8"/>
    <w:rsid w:val="00EA0304"/>
    <w:rsid w:val="00EA0A7C"/>
    <w:rsid w:val="00EA0F9D"/>
    <w:rsid w:val="00EA13D9"/>
    <w:rsid w:val="00EA1D74"/>
    <w:rsid w:val="00EA1DAD"/>
    <w:rsid w:val="00EA2199"/>
    <w:rsid w:val="00EA241D"/>
    <w:rsid w:val="00EA2830"/>
    <w:rsid w:val="00EA2D5A"/>
    <w:rsid w:val="00EA2F62"/>
    <w:rsid w:val="00EA2F65"/>
    <w:rsid w:val="00EA2FE8"/>
    <w:rsid w:val="00EA3175"/>
    <w:rsid w:val="00EA3856"/>
    <w:rsid w:val="00EA4111"/>
    <w:rsid w:val="00EA415F"/>
    <w:rsid w:val="00EA55C1"/>
    <w:rsid w:val="00EA58DE"/>
    <w:rsid w:val="00EA5E33"/>
    <w:rsid w:val="00EA6237"/>
    <w:rsid w:val="00EA62DA"/>
    <w:rsid w:val="00EA6556"/>
    <w:rsid w:val="00EA6B9B"/>
    <w:rsid w:val="00EA6C03"/>
    <w:rsid w:val="00EA787E"/>
    <w:rsid w:val="00EA7B3E"/>
    <w:rsid w:val="00EA7D62"/>
    <w:rsid w:val="00EA7E54"/>
    <w:rsid w:val="00EB00C2"/>
    <w:rsid w:val="00EB028C"/>
    <w:rsid w:val="00EB0BF9"/>
    <w:rsid w:val="00EB0CF7"/>
    <w:rsid w:val="00EB0D8C"/>
    <w:rsid w:val="00EB110F"/>
    <w:rsid w:val="00EB18A5"/>
    <w:rsid w:val="00EB1C34"/>
    <w:rsid w:val="00EB1C96"/>
    <w:rsid w:val="00EB1D37"/>
    <w:rsid w:val="00EB203F"/>
    <w:rsid w:val="00EB228C"/>
    <w:rsid w:val="00EB3219"/>
    <w:rsid w:val="00EB33F4"/>
    <w:rsid w:val="00EB3684"/>
    <w:rsid w:val="00EB3AC8"/>
    <w:rsid w:val="00EB3D01"/>
    <w:rsid w:val="00EB3EA7"/>
    <w:rsid w:val="00EB52F3"/>
    <w:rsid w:val="00EB535B"/>
    <w:rsid w:val="00EB5758"/>
    <w:rsid w:val="00EB613D"/>
    <w:rsid w:val="00EB7072"/>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B68"/>
    <w:rsid w:val="00EC2E60"/>
    <w:rsid w:val="00EC3DC5"/>
    <w:rsid w:val="00EC44D5"/>
    <w:rsid w:val="00EC4842"/>
    <w:rsid w:val="00EC4F28"/>
    <w:rsid w:val="00EC4F81"/>
    <w:rsid w:val="00EC510E"/>
    <w:rsid w:val="00EC582A"/>
    <w:rsid w:val="00EC588B"/>
    <w:rsid w:val="00EC5A89"/>
    <w:rsid w:val="00EC6007"/>
    <w:rsid w:val="00EC628D"/>
    <w:rsid w:val="00EC646A"/>
    <w:rsid w:val="00EC64BA"/>
    <w:rsid w:val="00EC6B05"/>
    <w:rsid w:val="00EC6CCB"/>
    <w:rsid w:val="00EC6E8F"/>
    <w:rsid w:val="00EC77E0"/>
    <w:rsid w:val="00EC7964"/>
    <w:rsid w:val="00EC7F4E"/>
    <w:rsid w:val="00ED110C"/>
    <w:rsid w:val="00ED174A"/>
    <w:rsid w:val="00ED1C04"/>
    <w:rsid w:val="00ED1EF7"/>
    <w:rsid w:val="00ED22F8"/>
    <w:rsid w:val="00ED237F"/>
    <w:rsid w:val="00ED24C9"/>
    <w:rsid w:val="00ED25EC"/>
    <w:rsid w:val="00ED2B2C"/>
    <w:rsid w:val="00ED2D71"/>
    <w:rsid w:val="00ED3440"/>
    <w:rsid w:val="00ED36C9"/>
    <w:rsid w:val="00ED38B0"/>
    <w:rsid w:val="00ED3FEF"/>
    <w:rsid w:val="00ED40BC"/>
    <w:rsid w:val="00ED4138"/>
    <w:rsid w:val="00ED4419"/>
    <w:rsid w:val="00ED4882"/>
    <w:rsid w:val="00ED4B28"/>
    <w:rsid w:val="00ED5464"/>
    <w:rsid w:val="00ED56EB"/>
    <w:rsid w:val="00ED5BC7"/>
    <w:rsid w:val="00ED6810"/>
    <w:rsid w:val="00ED721A"/>
    <w:rsid w:val="00ED72FB"/>
    <w:rsid w:val="00ED737A"/>
    <w:rsid w:val="00ED7537"/>
    <w:rsid w:val="00ED76E4"/>
    <w:rsid w:val="00EE0E22"/>
    <w:rsid w:val="00EE1D79"/>
    <w:rsid w:val="00EE1FFC"/>
    <w:rsid w:val="00EE22C7"/>
    <w:rsid w:val="00EE22D8"/>
    <w:rsid w:val="00EE25D9"/>
    <w:rsid w:val="00EE308F"/>
    <w:rsid w:val="00EE381C"/>
    <w:rsid w:val="00EE3CA2"/>
    <w:rsid w:val="00EE4530"/>
    <w:rsid w:val="00EE491F"/>
    <w:rsid w:val="00EE49F0"/>
    <w:rsid w:val="00EE5145"/>
    <w:rsid w:val="00EE51DA"/>
    <w:rsid w:val="00EE59CA"/>
    <w:rsid w:val="00EE5BF9"/>
    <w:rsid w:val="00EE5F80"/>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7EA"/>
    <w:rsid w:val="00EF0F22"/>
    <w:rsid w:val="00EF1296"/>
    <w:rsid w:val="00EF1336"/>
    <w:rsid w:val="00EF1773"/>
    <w:rsid w:val="00EF1B8A"/>
    <w:rsid w:val="00EF1BCF"/>
    <w:rsid w:val="00EF22F6"/>
    <w:rsid w:val="00EF25EC"/>
    <w:rsid w:val="00EF2E80"/>
    <w:rsid w:val="00EF3362"/>
    <w:rsid w:val="00EF35FC"/>
    <w:rsid w:val="00EF429A"/>
    <w:rsid w:val="00EF4414"/>
    <w:rsid w:val="00EF4883"/>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1D4"/>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100"/>
    <w:rsid w:val="00F0745F"/>
    <w:rsid w:val="00F07942"/>
    <w:rsid w:val="00F07A67"/>
    <w:rsid w:val="00F1079C"/>
    <w:rsid w:val="00F10B61"/>
    <w:rsid w:val="00F10E68"/>
    <w:rsid w:val="00F11114"/>
    <w:rsid w:val="00F11936"/>
    <w:rsid w:val="00F12070"/>
    <w:rsid w:val="00F122AD"/>
    <w:rsid w:val="00F12565"/>
    <w:rsid w:val="00F125F1"/>
    <w:rsid w:val="00F12C0F"/>
    <w:rsid w:val="00F133E0"/>
    <w:rsid w:val="00F1381F"/>
    <w:rsid w:val="00F13963"/>
    <w:rsid w:val="00F1399F"/>
    <w:rsid w:val="00F13E3A"/>
    <w:rsid w:val="00F13EF4"/>
    <w:rsid w:val="00F1416C"/>
    <w:rsid w:val="00F14364"/>
    <w:rsid w:val="00F14592"/>
    <w:rsid w:val="00F15834"/>
    <w:rsid w:val="00F15B97"/>
    <w:rsid w:val="00F15BD5"/>
    <w:rsid w:val="00F161ED"/>
    <w:rsid w:val="00F162FD"/>
    <w:rsid w:val="00F163D1"/>
    <w:rsid w:val="00F164BB"/>
    <w:rsid w:val="00F1691F"/>
    <w:rsid w:val="00F16E44"/>
    <w:rsid w:val="00F175B8"/>
    <w:rsid w:val="00F17F0D"/>
    <w:rsid w:val="00F2014E"/>
    <w:rsid w:val="00F2025D"/>
    <w:rsid w:val="00F20595"/>
    <w:rsid w:val="00F208C9"/>
    <w:rsid w:val="00F20FA0"/>
    <w:rsid w:val="00F211FF"/>
    <w:rsid w:val="00F213DC"/>
    <w:rsid w:val="00F21494"/>
    <w:rsid w:val="00F21AB9"/>
    <w:rsid w:val="00F21BFF"/>
    <w:rsid w:val="00F227D8"/>
    <w:rsid w:val="00F22A0F"/>
    <w:rsid w:val="00F22F87"/>
    <w:rsid w:val="00F23517"/>
    <w:rsid w:val="00F235F2"/>
    <w:rsid w:val="00F23E11"/>
    <w:rsid w:val="00F2409B"/>
    <w:rsid w:val="00F2462D"/>
    <w:rsid w:val="00F2465E"/>
    <w:rsid w:val="00F24A11"/>
    <w:rsid w:val="00F24DB1"/>
    <w:rsid w:val="00F24E2D"/>
    <w:rsid w:val="00F25063"/>
    <w:rsid w:val="00F2517F"/>
    <w:rsid w:val="00F25E4E"/>
    <w:rsid w:val="00F260F7"/>
    <w:rsid w:val="00F2734E"/>
    <w:rsid w:val="00F277B9"/>
    <w:rsid w:val="00F3072B"/>
    <w:rsid w:val="00F30ACB"/>
    <w:rsid w:val="00F30AEA"/>
    <w:rsid w:val="00F30E5C"/>
    <w:rsid w:val="00F30FDF"/>
    <w:rsid w:val="00F318BA"/>
    <w:rsid w:val="00F3227E"/>
    <w:rsid w:val="00F3266C"/>
    <w:rsid w:val="00F329BC"/>
    <w:rsid w:val="00F32A48"/>
    <w:rsid w:val="00F32C57"/>
    <w:rsid w:val="00F32D2D"/>
    <w:rsid w:val="00F33A94"/>
    <w:rsid w:val="00F33B97"/>
    <w:rsid w:val="00F344DF"/>
    <w:rsid w:val="00F3456F"/>
    <w:rsid w:val="00F3492B"/>
    <w:rsid w:val="00F34C53"/>
    <w:rsid w:val="00F34F61"/>
    <w:rsid w:val="00F35693"/>
    <w:rsid w:val="00F35AF5"/>
    <w:rsid w:val="00F35E21"/>
    <w:rsid w:val="00F35EBA"/>
    <w:rsid w:val="00F366E5"/>
    <w:rsid w:val="00F3739B"/>
    <w:rsid w:val="00F374B2"/>
    <w:rsid w:val="00F377E7"/>
    <w:rsid w:val="00F378F9"/>
    <w:rsid w:val="00F37C28"/>
    <w:rsid w:val="00F37EBE"/>
    <w:rsid w:val="00F37F18"/>
    <w:rsid w:val="00F40595"/>
    <w:rsid w:val="00F40A1E"/>
    <w:rsid w:val="00F41DE5"/>
    <w:rsid w:val="00F41F27"/>
    <w:rsid w:val="00F421A7"/>
    <w:rsid w:val="00F43130"/>
    <w:rsid w:val="00F4318E"/>
    <w:rsid w:val="00F4330E"/>
    <w:rsid w:val="00F439BE"/>
    <w:rsid w:val="00F43BB1"/>
    <w:rsid w:val="00F44B0D"/>
    <w:rsid w:val="00F45057"/>
    <w:rsid w:val="00F4549A"/>
    <w:rsid w:val="00F45928"/>
    <w:rsid w:val="00F45980"/>
    <w:rsid w:val="00F463B1"/>
    <w:rsid w:val="00F475A1"/>
    <w:rsid w:val="00F47651"/>
    <w:rsid w:val="00F478D1"/>
    <w:rsid w:val="00F47BBC"/>
    <w:rsid w:val="00F503DE"/>
    <w:rsid w:val="00F50A71"/>
    <w:rsid w:val="00F5127A"/>
    <w:rsid w:val="00F51581"/>
    <w:rsid w:val="00F52309"/>
    <w:rsid w:val="00F52E35"/>
    <w:rsid w:val="00F537AE"/>
    <w:rsid w:val="00F539A8"/>
    <w:rsid w:val="00F53D21"/>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636"/>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528"/>
    <w:rsid w:val="00F7559F"/>
    <w:rsid w:val="00F75649"/>
    <w:rsid w:val="00F76047"/>
    <w:rsid w:val="00F76A26"/>
    <w:rsid w:val="00F771E8"/>
    <w:rsid w:val="00F774C4"/>
    <w:rsid w:val="00F778B6"/>
    <w:rsid w:val="00F7798B"/>
    <w:rsid w:val="00F77AE2"/>
    <w:rsid w:val="00F77BDA"/>
    <w:rsid w:val="00F77BF1"/>
    <w:rsid w:val="00F77D3A"/>
    <w:rsid w:val="00F77E6C"/>
    <w:rsid w:val="00F800A1"/>
    <w:rsid w:val="00F8015B"/>
    <w:rsid w:val="00F8049E"/>
    <w:rsid w:val="00F8055F"/>
    <w:rsid w:val="00F80E59"/>
    <w:rsid w:val="00F81885"/>
    <w:rsid w:val="00F81BBF"/>
    <w:rsid w:val="00F81F00"/>
    <w:rsid w:val="00F82069"/>
    <w:rsid w:val="00F8218D"/>
    <w:rsid w:val="00F82842"/>
    <w:rsid w:val="00F82874"/>
    <w:rsid w:val="00F82C75"/>
    <w:rsid w:val="00F835E4"/>
    <w:rsid w:val="00F83691"/>
    <w:rsid w:val="00F83833"/>
    <w:rsid w:val="00F84037"/>
    <w:rsid w:val="00F84057"/>
    <w:rsid w:val="00F84584"/>
    <w:rsid w:val="00F848F9"/>
    <w:rsid w:val="00F84A4B"/>
    <w:rsid w:val="00F84AE5"/>
    <w:rsid w:val="00F8578C"/>
    <w:rsid w:val="00F858C7"/>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42D"/>
    <w:rsid w:val="00F915A0"/>
    <w:rsid w:val="00F925DC"/>
    <w:rsid w:val="00F92D27"/>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8CF"/>
    <w:rsid w:val="00FA1B3C"/>
    <w:rsid w:val="00FA1CE6"/>
    <w:rsid w:val="00FA2298"/>
    <w:rsid w:val="00FA23B5"/>
    <w:rsid w:val="00FA25F5"/>
    <w:rsid w:val="00FA2CC4"/>
    <w:rsid w:val="00FA304E"/>
    <w:rsid w:val="00FA324F"/>
    <w:rsid w:val="00FA3F7B"/>
    <w:rsid w:val="00FA4313"/>
    <w:rsid w:val="00FA44DB"/>
    <w:rsid w:val="00FA4608"/>
    <w:rsid w:val="00FA5269"/>
    <w:rsid w:val="00FA5648"/>
    <w:rsid w:val="00FA6747"/>
    <w:rsid w:val="00FA7149"/>
    <w:rsid w:val="00FB03DF"/>
    <w:rsid w:val="00FB040B"/>
    <w:rsid w:val="00FB0796"/>
    <w:rsid w:val="00FB07D9"/>
    <w:rsid w:val="00FB0CC0"/>
    <w:rsid w:val="00FB1A8C"/>
    <w:rsid w:val="00FB1ADB"/>
    <w:rsid w:val="00FB1B59"/>
    <w:rsid w:val="00FB1EE1"/>
    <w:rsid w:val="00FB3934"/>
    <w:rsid w:val="00FB3D90"/>
    <w:rsid w:val="00FB3F0A"/>
    <w:rsid w:val="00FB3F24"/>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A3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3B7"/>
    <w:rsid w:val="00FC74D3"/>
    <w:rsid w:val="00FC7F70"/>
    <w:rsid w:val="00FD0019"/>
    <w:rsid w:val="00FD08D7"/>
    <w:rsid w:val="00FD0AFA"/>
    <w:rsid w:val="00FD0B07"/>
    <w:rsid w:val="00FD1628"/>
    <w:rsid w:val="00FD218C"/>
    <w:rsid w:val="00FD21AE"/>
    <w:rsid w:val="00FD2214"/>
    <w:rsid w:val="00FD2478"/>
    <w:rsid w:val="00FD2485"/>
    <w:rsid w:val="00FD2566"/>
    <w:rsid w:val="00FD2B65"/>
    <w:rsid w:val="00FD3404"/>
    <w:rsid w:val="00FD3A61"/>
    <w:rsid w:val="00FD3ADF"/>
    <w:rsid w:val="00FD3AFF"/>
    <w:rsid w:val="00FD3B81"/>
    <w:rsid w:val="00FD3E3E"/>
    <w:rsid w:val="00FD4305"/>
    <w:rsid w:val="00FD48D9"/>
    <w:rsid w:val="00FD4AFA"/>
    <w:rsid w:val="00FD4C01"/>
    <w:rsid w:val="00FD51DE"/>
    <w:rsid w:val="00FD6EA0"/>
    <w:rsid w:val="00FD74F9"/>
    <w:rsid w:val="00FE0795"/>
    <w:rsid w:val="00FE0811"/>
    <w:rsid w:val="00FE0C42"/>
    <w:rsid w:val="00FE1137"/>
    <w:rsid w:val="00FE1DC8"/>
    <w:rsid w:val="00FE2130"/>
    <w:rsid w:val="00FE29D2"/>
    <w:rsid w:val="00FE38FA"/>
    <w:rsid w:val="00FE3F24"/>
    <w:rsid w:val="00FE3FCE"/>
    <w:rsid w:val="00FE4552"/>
    <w:rsid w:val="00FE45F2"/>
    <w:rsid w:val="00FE4BAD"/>
    <w:rsid w:val="00FE5252"/>
    <w:rsid w:val="00FE5271"/>
    <w:rsid w:val="00FE5339"/>
    <w:rsid w:val="00FE5566"/>
    <w:rsid w:val="00FE57FC"/>
    <w:rsid w:val="00FE5911"/>
    <w:rsid w:val="00FE5B70"/>
    <w:rsid w:val="00FE5C2B"/>
    <w:rsid w:val="00FE5DD2"/>
    <w:rsid w:val="00FE61C1"/>
    <w:rsid w:val="00FE643C"/>
    <w:rsid w:val="00FE65DE"/>
    <w:rsid w:val="00FE7674"/>
    <w:rsid w:val="00FE7712"/>
    <w:rsid w:val="00FE781F"/>
    <w:rsid w:val="00FF057F"/>
    <w:rsid w:val="00FF07D4"/>
    <w:rsid w:val="00FF0D2B"/>
    <w:rsid w:val="00FF1401"/>
    <w:rsid w:val="00FF22E9"/>
    <w:rsid w:val="00FF2581"/>
    <w:rsid w:val="00FF2A2B"/>
    <w:rsid w:val="00FF305E"/>
    <w:rsid w:val="00FF3102"/>
    <w:rsid w:val="00FF31C4"/>
    <w:rsid w:val="00FF3683"/>
    <w:rsid w:val="00FF3795"/>
    <w:rsid w:val="00FF3E75"/>
    <w:rsid w:val="00FF41A6"/>
    <w:rsid w:val="00FF45A4"/>
    <w:rsid w:val="00FF467E"/>
    <w:rsid w:val="00FF48B1"/>
    <w:rsid w:val="00FF501A"/>
    <w:rsid w:val="00FF50C1"/>
    <w:rsid w:val="00FF567F"/>
    <w:rsid w:val="00FF5E1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37D1FA-7DC1-4012-A0FD-0B62C0532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6">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6"/>
    <w:next w:val="a6"/>
    <w:link w:val="10"/>
    <w:qFormat/>
    <w:rsid w:val="008324F0"/>
    <w:pPr>
      <w:keepNext/>
      <w:numPr>
        <w:numId w:val="3"/>
      </w:numPr>
      <w:suppressAutoHyphens/>
      <w:spacing w:before="0"/>
      <w:outlineLvl w:val="0"/>
    </w:pPr>
    <w:rPr>
      <w:rFonts w:ascii="Times New Roman" w:hAnsi="Times New Roman"/>
      <w:b/>
      <w:sz w:val="24"/>
      <w:szCs w:val="20"/>
      <w:lang w:eastAsia="ar-SA"/>
    </w:rPr>
  </w:style>
  <w:style w:type="paragraph" w:styleId="2">
    <w:name w:val="heading 2"/>
    <w:basedOn w:val="a6"/>
    <w:next w:val="a6"/>
    <w:link w:val="20"/>
    <w:qFormat/>
    <w:rsid w:val="008324F0"/>
    <w:pPr>
      <w:keepNext/>
      <w:numPr>
        <w:ilvl w:val="1"/>
        <w:numId w:val="3"/>
      </w:numPr>
      <w:suppressAutoHyphens/>
      <w:spacing w:before="0"/>
      <w:jc w:val="center"/>
      <w:outlineLvl w:val="1"/>
    </w:pPr>
    <w:rPr>
      <w:rFonts w:ascii="Times New Roman" w:hAnsi="Times New Roman"/>
      <w:b/>
      <w:sz w:val="28"/>
      <w:szCs w:val="20"/>
      <w:lang w:eastAsia="ar-SA"/>
    </w:rPr>
  </w:style>
  <w:style w:type="paragraph" w:styleId="3">
    <w:name w:val="heading 3"/>
    <w:basedOn w:val="a6"/>
    <w:next w:val="a6"/>
    <w:link w:val="30"/>
    <w:qFormat/>
    <w:rsid w:val="008324F0"/>
    <w:pPr>
      <w:keepNext/>
      <w:numPr>
        <w:ilvl w:val="2"/>
        <w:numId w:val="3"/>
      </w:numPr>
      <w:suppressAutoHyphens/>
      <w:spacing w:before="0"/>
      <w:outlineLvl w:val="2"/>
    </w:pPr>
    <w:rPr>
      <w:rFonts w:ascii="Times New Roman" w:hAnsi="Times New Roman"/>
      <w:sz w:val="24"/>
      <w:szCs w:val="20"/>
      <w:lang w:eastAsia="ar-SA"/>
    </w:rPr>
  </w:style>
  <w:style w:type="paragraph" w:styleId="4">
    <w:name w:val="heading 4"/>
    <w:basedOn w:val="a6"/>
    <w:next w:val="a6"/>
    <w:link w:val="40"/>
    <w:qFormat/>
    <w:rsid w:val="008324F0"/>
    <w:pPr>
      <w:keepNext/>
      <w:numPr>
        <w:ilvl w:val="3"/>
        <w:numId w:val="3"/>
      </w:numPr>
      <w:suppressAutoHyphens/>
      <w:spacing w:before="0"/>
      <w:ind w:left="5670" w:right="-710" w:firstLine="0"/>
      <w:outlineLvl w:val="3"/>
    </w:pPr>
    <w:rPr>
      <w:rFonts w:ascii="Times New Roman" w:hAnsi="Times New Roman"/>
      <w:sz w:val="24"/>
      <w:szCs w:val="20"/>
      <w:lang w:eastAsia="ar-SA"/>
    </w:rPr>
  </w:style>
  <w:style w:type="paragraph" w:styleId="5">
    <w:name w:val="heading 5"/>
    <w:basedOn w:val="a6"/>
    <w:next w:val="a6"/>
    <w:link w:val="50"/>
    <w:uiPriority w:val="9"/>
    <w:semiHidden/>
    <w:unhideWhenUsed/>
    <w:qFormat/>
    <w:rsid w:val="002233AE"/>
    <w:pPr>
      <w:suppressAutoHyphens/>
      <w:spacing w:before="240" w:after="60"/>
      <w:outlineLvl w:val="4"/>
    </w:pPr>
    <w:rPr>
      <w:rFonts w:ascii="Calibri" w:hAnsi="Calibri"/>
      <w:b/>
      <w:bCs/>
      <w:i/>
      <w:iCs/>
      <w:sz w:val="26"/>
      <w:szCs w:val="26"/>
      <w:lang w:eastAsia="ar-SA"/>
    </w:rPr>
  </w:style>
  <w:style w:type="paragraph" w:styleId="6">
    <w:name w:val="heading 6"/>
    <w:basedOn w:val="a6"/>
    <w:next w:val="a6"/>
    <w:link w:val="60"/>
    <w:qFormat/>
    <w:rsid w:val="008324F0"/>
    <w:pPr>
      <w:numPr>
        <w:ilvl w:val="5"/>
        <w:numId w:val="3"/>
      </w:numPr>
      <w:suppressAutoHyphens/>
      <w:spacing w:before="240" w:after="60"/>
      <w:outlineLvl w:val="5"/>
    </w:pPr>
    <w:rPr>
      <w:rFonts w:ascii="Calibri" w:hAnsi="Calibri"/>
      <w:b/>
      <w:bCs/>
      <w:szCs w:val="22"/>
      <w:lang w:eastAsia="ar-SA"/>
    </w:rPr>
  </w:style>
  <w:style w:type="paragraph" w:styleId="7">
    <w:name w:val="heading 7"/>
    <w:basedOn w:val="a6"/>
    <w:next w:val="a6"/>
    <w:link w:val="70"/>
    <w:qFormat/>
    <w:rsid w:val="008324F0"/>
    <w:pPr>
      <w:numPr>
        <w:ilvl w:val="6"/>
        <w:numId w:val="3"/>
      </w:numPr>
      <w:suppressAutoHyphens/>
      <w:spacing w:before="240" w:after="60"/>
      <w:outlineLvl w:val="6"/>
    </w:pPr>
    <w:rPr>
      <w:rFonts w:ascii="Times New Roman" w:hAnsi="Times New Roman"/>
      <w:sz w:val="24"/>
      <w:lang w:eastAsia="ar-SA"/>
    </w:rPr>
  </w:style>
  <w:style w:type="paragraph" w:styleId="8">
    <w:name w:val="heading 8"/>
    <w:basedOn w:val="a6"/>
    <w:next w:val="a6"/>
    <w:link w:val="80"/>
    <w:qFormat/>
    <w:rsid w:val="008324F0"/>
    <w:pPr>
      <w:numPr>
        <w:ilvl w:val="7"/>
        <w:numId w:val="3"/>
      </w:numPr>
      <w:suppressAutoHyphens/>
      <w:spacing w:before="240" w:after="60"/>
      <w:outlineLvl w:val="7"/>
    </w:pPr>
    <w:rPr>
      <w:rFonts w:ascii="Times New Roman" w:hAnsi="Times New Roman"/>
      <w:i/>
      <w:iCs/>
      <w:sz w:val="24"/>
      <w:lang w:eastAsia="ar-SA"/>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character" w:customStyle="1" w:styleId="10">
    <w:name w:val="Заголовок 1 Знак"/>
    <w:basedOn w:val="a7"/>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7"/>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7"/>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7"/>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7"/>
    <w:link w:val="6"/>
    <w:rsid w:val="008324F0"/>
    <w:rPr>
      <w:rFonts w:ascii="Calibri" w:eastAsia="Times New Roman" w:hAnsi="Calibri" w:cs="Times New Roman"/>
      <w:b/>
      <w:bCs/>
      <w:lang w:eastAsia="ar-SA"/>
    </w:rPr>
  </w:style>
  <w:style w:type="character" w:customStyle="1" w:styleId="70">
    <w:name w:val="Заголовок 7 Знак"/>
    <w:basedOn w:val="a7"/>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7"/>
    <w:link w:val="8"/>
    <w:rsid w:val="008324F0"/>
    <w:rPr>
      <w:rFonts w:ascii="Times New Roman" w:eastAsia="Times New Roman" w:hAnsi="Times New Roman" w:cs="Times New Roman"/>
      <w:i/>
      <w:iCs/>
      <w:sz w:val="24"/>
      <w:szCs w:val="24"/>
      <w:lang w:eastAsia="ar-SA"/>
    </w:rPr>
  </w:style>
  <w:style w:type="paragraph" w:styleId="aa">
    <w:name w:val="Title"/>
    <w:basedOn w:val="a6"/>
    <w:link w:val="ab"/>
    <w:qFormat/>
    <w:rsid w:val="00DE7BED"/>
    <w:pPr>
      <w:jc w:val="center"/>
    </w:pPr>
    <w:rPr>
      <w:b/>
      <w:bCs/>
      <w:sz w:val="28"/>
    </w:rPr>
  </w:style>
  <w:style w:type="character" w:customStyle="1" w:styleId="ab">
    <w:name w:val="Название Знак"/>
    <w:basedOn w:val="a7"/>
    <w:link w:val="aa"/>
    <w:rsid w:val="00DE7BED"/>
    <w:rPr>
      <w:rFonts w:ascii="Arial" w:eastAsia="Times New Roman" w:hAnsi="Arial" w:cs="Times New Roman"/>
      <w:b/>
      <w:bCs/>
      <w:sz w:val="28"/>
      <w:szCs w:val="24"/>
      <w:lang w:eastAsia="ru-RU"/>
    </w:rPr>
  </w:style>
  <w:style w:type="paragraph" w:styleId="ac">
    <w:name w:val="List Paragraph"/>
    <w:basedOn w:val="a6"/>
    <w:uiPriority w:val="34"/>
    <w:qFormat/>
    <w:rsid w:val="00DE7BED"/>
    <w:pPr>
      <w:ind w:left="720"/>
      <w:contextualSpacing/>
    </w:pPr>
  </w:style>
  <w:style w:type="paragraph" w:customStyle="1" w:styleId="a5">
    <w:name w:val="Буллит"/>
    <w:basedOn w:val="a6"/>
    <w:link w:val="ad"/>
    <w:qFormat/>
    <w:rsid w:val="00DE7BED"/>
    <w:pPr>
      <w:numPr>
        <w:numId w:val="1"/>
      </w:numPr>
      <w:jc w:val="both"/>
      <w:outlineLvl w:val="1"/>
    </w:pPr>
    <w:rPr>
      <w:rFonts w:cs="Arial"/>
      <w:szCs w:val="22"/>
    </w:rPr>
  </w:style>
  <w:style w:type="character" w:customStyle="1" w:styleId="ad">
    <w:name w:val="Буллит Знак"/>
    <w:basedOn w:val="a7"/>
    <w:link w:val="a5"/>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e">
    <w:name w:val="Hyperlink"/>
    <w:unhideWhenUsed/>
    <w:rsid w:val="006C094E"/>
    <w:rPr>
      <w:rFonts w:ascii="Arial" w:hAnsi="Arial"/>
      <w:color w:val="0000FF"/>
      <w:u w:val="single"/>
    </w:rPr>
  </w:style>
  <w:style w:type="paragraph" w:customStyle="1" w:styleId="21">
    <w:name w:val="Основной текст 21"/>
    <w:basedOn w:val="a6"/>
    <w:rsid w:val="00EF1336"/>
    <w:pPr>
      <w:suppressAutoHyphens/>
      <w:spacing w:before="0"/>
    </w:pPr>
    <w:rPr>
      <w:rFonts w:ascii="Times New Roman" w:hAnsi="Times New Roman"/>
      <w:sz w:val="24"/>
      <w:szCs w:val="20"/>
      <w:lang w:eastAsia="ar-SA"/>
    </w:rPr>
  </w:style>
  <w:style w:type="paragraph" w:styleId="af">
    <w:name w:val="header"/>
    <w:basedOn w:val="a6"/>
    <w:link w:val="af0"/>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f0">
    <w:name w:val="Верхний колонтитул Знак"/>
    <w:basedOn w:val="a7"/>
    <w:link w:val="af"/>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f1">
    <w:name w:val="Основной шрифт"/>
    <w:rsid w:val="008324F0"/>
  </w:style>
  <w:style w:type="paragraph" w:customStyle="1" w:styleId="af2">
    <w:name w:val="Заголовок"/>
    <w:basedOn w:val="a6"/>
    <w:next w:val="af3"/>
    <w:rsid w:val="008324F0"/>
    <w:pPr>
      <w:keepNext/>
      <w:suppressAutoHyphens/>
      <w:spacing w:before="240" w:after="120"/>
    </w:pPr>
    <w:rPr>
      <w:rFonts w:eastAsia="Lucida Sans Unicode" w:cs="Tahoma"/>
      <w:sz w:val="28"/>
      <w:szCs w:val="28"/>
      <w:lang w:eastAsia="ar-SA"/>
    </w:rPr>
  </w:style>
  <w:style w:type="paragraph" w:styleId="af3">
    <w:name w:val="Body Text"/>
    <w:basedOn w:val="a6"/>
    <w:link w:val="af4"/>
    <w:rsid w:val="008324F0"/>
    <w:pPr>
      <w:suppressAutoHyphens/>
      <w:spacing w:before="0"/>
    </w:pPr>
    <w:rPr>
      <w:rFonts w:ascii="Times New Roman" w:hAnsi="Times New Roman"/>
      <w:b/>
      <w:sz w:val="28"/>
      <w:szCs w:val="20"/>
      <w:lang w:eastAsia="ar-SA"/>
    </w:rPr>
  </w:style>
  <w:style w:type="character" w:customStyle="1" w:styleId="af4">
    <w:name w:val="Основной текст Знак"/>
    <w:basedOn w:val="a7"/>
    <w:link w:val="af3"/>
    <w:rsid w:val="008324F0"/>
    <w:rPr>
      <w:rFonts w:ascii="Times New Roman" w:eastAsia="Times New Roman" w:hAnsi="Times New Roman" w:cs="Times New Roman"/>
      <w:b/>
      <w:sz w:val="28"/>
      <w:szCs w:val="20"/>
      <w:lang w:eastAsia="ar-SA"/>
    </w:rPr>
  </w:style>
  <w:style w:type="paragraph" w:styleId="af5">
    <w:name w:val="List"/>
    <w:basedOn w:val="af3"/>
    <w:rsid w:val="008324F0"/>
    <w:rPr>
      <w:rFonts w:ascii="Arial" w:hAnsi="Arial" w:cs="Tahoma"/>
    </w:rPr>
  </w:style>
  <w:style w:type="paragraph" w:customStyle="1" w:styleId="12">
    <w:name w:val="Название1"/>
    <w:basedOn w:val="a6"/>
    <w:rsid w:val="008324F0"/>
    <w:pPr>
      <w:suppressLineNumbers/>
      <w:suppressAutoHyphens/>
      <w:spacing w:after="120"/>
    </w:pPr>
    <w:rPr>
      <w:rFonts w:cs="Tahoma"/>
      <w:i/>
      <w:iCs/>
      <w:sz w:val="20"/>
      <w:lang w:eastAsia="ar-SA"/>
    </w:rPr>
  </w:style>
  <w:style w:type="paragraph" w:customStyle="1" w:styleId="13">
    <w:name w:val="Указатель1"/>
    <w:basedOn w:val="a6"/>
    <w:rsid w:val="008324F0"/>
    <w:pPr>
      <w:suppressLineNumbers/>
      <w:suppressAutoHyphens/>
      <w:spacing w:before="0"/>
    </w:pPr>
    <w:rPr>
      <w:rFonts w:cs="Tahoma"/>
      <w:sz w:val="20"/>
      <w:szCs w:val="20"/>
      <w:lang w:eastAsia="ar-SA"/>
    </w:rPr>
  </w:style>
  <w:style w:type="paragraph" w:styleId="af6">
    <w:name w:val="Body Text Indent"/>
    <w:basedOn w:val="a6"/>
    <w:link w:val="af7"/>
    <w:rsid w:val="008324F0"/>
    <w:pPr>
      <w:suppressAutoHyphens/>
      <w:spacing w:before="0"/>
      <w:ind w:firstLine="720"/>
    </w:pPr>
    <w:rPr>
      <w:rFonts w:ascii="Times New Roman" w:hAnsi="Times New Roman"/>
      <w:sz w:val="24"/>
      <w:szCs w:val="20"/>
      <w:lang w:eastAsia="ar-SA"/>
    </w:rPr>
  </w:style>
  <w:style w:type="character" w:customStyle="1" w:styleId="af7">
    <w:name w:val="Основной текст с отступом Знак"/>
    <w:basedOn w:val="a7"/>
    <w:link w:val="af6"/>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6"/>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6"/>
    <w:rsid w:val="008324F0"/>
    <w:pPr>
      <w:suppressAutoHyphens/>
      <w:spacing w:before="0" w:after="120"/>
      <w:ind w:left="283"/>
    </w:pPr>
    <w:rPr>
      <w:rFonts w:ascii="Times New Roman" w:hAnsi="Times New Roman"/>
      <w:sz w:val="16"/>
      <w:szCs w:val="16"/>
      <w:lang w:eastAsia="ar-SA"/>
    </w:rPr>
  </w:style>
  <w:style w:type="paragraph" w:styleId="af8">
    <w:name w:val="Balloon Text"/>
    <w:basedOn w:val="a6"/>
    <w:link w:val="af9"/>
    <w:rsid w:val="008324F0"/>
    <w:pPr>
      <w:suppressAutoHyphens/>
      <w:spacing w:before="0"/>
    </w:pPr>
    <w:rPr>
      <w:rFonts w:ascii="Tahoma" w:hAnsi="Tahoma" w:cs="Tahoma"/>
      <w:sz w:val="16"/>
      <w:szCs w:val="16"/>
      <w:lang w:eastAsia="ar-SA"/>
    </w:rPr>
  </w:style>
  <w:style w:type="character" w:customStyle="1" w:styleId="af9">
    <w:name w:val="Текст выноски Знак"/>
    <w:basedOn w:val="a7"/>
    <w:link w:val="af8"/>
    <w:rsid w:val="008324F0"/>
    <w:rPr>
      <w:rFonts w:ascii="Tahoma" w:eastAsia="Times New Roman" w:hAnsi="Tahoma" w:cs="Tahoma"/>
      <w:sz w:val="16"/>
      <w:szCs w:val="16"/>
      <w:lang w:eastAsia="ar-SA"/>
    </w:rPr>
  </w:style>
  <w:style w:type="paragraph" w:styleId="afa">
    <w:name w:val="footer"/>
    <w:basedOn w:val="a6"/>
    <w:link w:val="afb"/>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b">
    <w:name w:val="Нижний колонтитул Знак"/>
    <w:basedOn w:val="a7"/>
    <w:link w:val="afa"/>
    <w:uiPriority w:val="99"/>
    <w:rsid w:val="008324F0"/>
    <w:rPr>
      <w:rFonts w:ascii="Times New Roman" w:eastAsia="Times New Roman" w:hAnsi="Times New Roman" w:cs="Times New Roman"/>
      <w:sz w:val="20"/>
      <w:szCs w:val="20"/>
      <w:lang w:eastAsia="ar-SA"/>
    </w:rPr>
  </w:style>
  <w:style w:type="paragraph" w:customStyle="1" w:styleId="14">
    <w:name w:val="Знак1"/>
    <w:basedOn w:val="a6"/>
    <w:rsid w:val="008324F0"/>
    <w:pPr>
      <w:suppressAutoHyphens/>
      <w:spacing w:before="100" w:after="100"/>
    </w:pPr>
    <w:rPr>
      <w:rFonts w:ascii="Tahoma" w:hAnsi="Tahoma"/>
      <w:sz w:val="20"/>
      <w:szCs w:val="20"/>
      <w:lang w:val="en-US" w:eastAsia="ar-SA"/>
    </w:rPr>
  </w:style>
  <w:style w:type="paragraph" w:styleId="afc">
    <w:name w:val="Subtitle"/>
    <w:basedOn w:val="af2"/>
    <w:next w:val="af3"/>
    <w:link w:val="afd"/>
    <w:qFormat/>
    <w:rsid w:val="008324F0"/>
    <w:pPr>
      <w:jc w:val="center"/>
    </w:pPr>
    <w:rPr>
      <w:i/>
      <w:iCs/>
    </w:rPr>
  </w:style>
  <w:style w:type="character" w:customStyle="1" w:styleId="afd">
    <w:name w:val="Подзаголовок Знак"/>
    <w:basedOn w:val="a7"/>
    <w:link w:val="afc"/>
    <w:rsid w:val="008324F0"/>
    <w:rPr>
      <w:rFonts w:ascii="Arial" w:eastAsia="Lucida Sans Unicode" w:hAnsi="Arial" w:cs="Tahoma"/>
      <w:i/>
      <w:iCs/>
      <w:sz w:val="28"/>
      <w:szCs w:val="28"/>
      <w:lang w:eastAsia="ar-SA"/>
    </w:rPr>
  </w:style>
  <w:style w:type="paragraph" w:customStyle="1" w:styleId="310">
    <w:name w:val="Основной текст 31"/>
    <w:basedOn w:val="a6"/>
    <w:rsid w:val="008324F0"/>
    <w:pPr>
      <w:suppressAutoHyphens/>
      <w:spacing w:before="0" w:after="120"/>
    </w:pPr>
    <w:rPr>
      <w:rFonts w:ascii="Times New Roman" w:hAnsi="Times New Roman"/>
      <w:sz w:val="16"/>
      <w:szCs w:val="16"/>
      <w:lang w:eastAsia="ar-SA"/>
    </w:rPr>
  </w:style>
  <w:style w:type="paragraph" w:customStyle="1" w:styleId="afe">
    <w:name w:val="Знак"/>
    <w:basedOn w:val="a6"/>
    <w:rsid w:val="008324F0"/>
    <w:pPr>
      <w:suppressAutoHyphens/>
      <w:spacing w:before="0" w:after="160" w:line="240" w:lineRule="exact"/>
    </w:pPr>
    <w:rPr>
      <w:rFonts w:ascii="Verdana" w:hAnsi="Verdana" w:cs="Verdana"/>
      <w:sz w:val="20"/>
      <w:szCs w:val="20"/>
      <w:lang w:val="en-US" w:eastAsia="ar-SA"/>
    </w:rPr>
  </w:style>
  <w:style w:type="paragraph" w:customStyle="1" w:styleId="aff">
    <w:name w:val="Содержимое таблицы"/>
    <w:basedOn w:val="a6"/>
    <w:rsid w:val="008324F0"/>
    <w:pPr>
      <w:suppressLineNumbers/>
      <w:suppressAutoHyphens/>
      <w:spacing w:before="0"/>
    </w:pPr>
    <w:rPr>
      <w:rFonts w:ascii="Times New Roman" w:hAnsi="Times New Roman"/>
      <w:sz w:val="20"/>
      <w:szCs w:val="20"/>
      <w:lang w:eastAsia="ar-SA"/>
    </w:rPr>
  </w:style>
  <w:style w:type="paragraph" w:customStyle="1" w:styleId="aff0">
    <w:name w:val="Заголовок таблицы"/>
    <w:basedOn w:val="aff"/>
    <w:rsid w:val="008324F0"/>
    <w:pPr>
      <w:jc w:val="center"/>
    </w:pPr>
    <w:rPr>
      <w:b/>
      <w:bCs/>
    </w:rPr>
  </w:style>
  <w:style w:type="paragraph" w:customStyle="1" w:styleId="aff1">
    <w:name w:val="Содержимое врезки"/>
    <w:basedOn w:val="af3"/>
    <w:rsid w:val="008324F0"/>
  </w:style>
  <w:style w:type="character" w:customStyle="1" w:styleId="22">
    <w:name w:val="Основной текст с отступом 2 Знак"/>
    <w:basedOn w:val="a7"/>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6"/>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6"/>
    <w:link w:val="33"/>
    <w:rsid w:val="008324F0"/>
    <w:pPr>
      <w:spacing w:before="0" w:after="120"/>
    </w:pPr>
    <w:rPr>
      <w:rFonts w:ascii="Times New Roman" w:hAnsi="Times New Roman"/>
      <w:sz w:val="16"/>
      <w:szCs w:val="16"/>
    </w:rPr>
  </w:style>
  <w:style w:type="character" w:customStyle="1" w:styleId="33">
    <w:name w:val="Основной текст 3 Знак"/>
    <w:basedOn w:val="a7"/>
    <w:link w:val="32"/>
    <w:rsid w:val="008324F0"/>
    <w:rPr>
      <w:rFonts w:ascii="Times New Roman" w:eastAsia="Times New Roman" w:hAnsi="Times New Roman" w:cs="Times New Roman"/>
      <w:sz w:val="16"/>
      <w:szCs w:val="16"/>
    </w:rPr>
  </w:style>
  <w:style w:type="paragraph" w:customStyle="1" w:styleId="311">
    <w:name w:val="31"/>
    <w:basedOn w:val="a6"/>
    <w:rsid w:val="008324F0"/>
    <w:pPr>
      <w:spacing w:before="100" w:beforeAutospacing="1" w:after="100" w:afterAutospacing="1"/>
    </w:pPr>
    <w:rPr>
      <w:rFonts w:ascii="Times New Roman" w:hAnsi="Times New Roman"/>
      <w:sz w:val="24"/>
    </w:rPr>
  </w:style>
  <w:style w:type="paragraph" w:customStyle="1" w:styleId="Times12">
    <w:name w:val="Times 12"/>
    <w:basedOn w:val="a6"/>
    <w:rsid w:val="00B71877"/>
    <w:pPr>
      <w:overflowPunct w:val="0"/>
      <w:autoSpaceDE w:val="0"/>
      <w:autoSpaceDN w:val="0"/>
      <w:adjustRightInd w:val="0"/>
      <w:spacing w:before="0"/>
      <w:ind w:firstLine="567"/>
      <w:jc w:val="both"/>
    </w:pPr>
    <w:rPr>
      <w:rFonts w:ascii="Times New Roman" w:hAnsi="Times New Roman"/>
      <w:bCs/>
      <w:sz w:val="24"/>
      <w:szCs w:val="22"/>
    </w:rPr>
  </w:style>
  <w:style w:type="paragraph" w:customStyle="1" w:styleId="320">
    <w:name w:val="Основной текст 32"/>
    <w:basedOn w:val="a6"/>
    <w:rsid w:val="00C55087"/>
    <w:pPr>
      <w:spacing w:before="0" w:after="120"/>
    </w:pPr>
    <w:rPr>
      <w:rFonts w:ascii="Times New Roman" w:hAnsi="Times New Roman"/>
      <w:sz w:val="16"/>
      <w:szCs w:val="16"/>
      <w:lang w:eastAsia="zh-CN"/>
    </w:rPr>
  </w:style>
  <w:style w:type="character" w:customStyle="1" w:styleId="50">
    <w:name w:val="Заголовок 5 Знак"/>
    <w:basedOn w:val="a7"/>
    <w:link w:val="5"/>
    <w:uiPriority w:val="9"/>
    <w:semiHidden/>
    <w:rsid w:val="002233AE"/>
    <w:rPr>
      <w:rFonts w:ascii="Calibri" w:eastAsia="Times New Roman" w:hAnsi="Calibri" w:cs="Times New Roman"/>
      <w:b/>
      <w:bCs/>
      <w:i/>
      <w:iCs/>
      <w:sz w:val="26"/>
      <w:szCs w:val="26"/>
      <w:lang w:eastAsia="ar-SA"/>
    </w:rPr>
  </w:style>
  <w:style w:type="paragraph" w:customStyle="1" w:styleId="15">
    <w:name w:val="Знак1"/>
    <w:basedOn w:val="a6"/>
    <w:rsid w:val="002233AE"/>
    <w:pPr>
      <w:suppressAutoHyphens/>
      <w:spacing w:before="100" w:after="100"/>
    </w:pPr>
    <w:rPr>
      <w:rFonts w:ascii="Tahoma" w:hAnsi="Tahoma"/>
      <w:sz w:val="20"/>
      <w:szCs w:val="20"/>
      <w:lang w:val="en-US" w:eastAsia="ar-SA"/>
    </w:rPr>
  </w:style>
  <w:style w:type="paragraph" w:customStyle="1" w:styleId="aff2">
    <w:name w:val="Знак"/>
    <w:basedOn w:val="a6"/>
    <w:rsid w:val="002233AE"/>
    <w:pPr>
      <w:suppressAutoHyphens/>
      <w:spacing w:before="0" w:after="160" w:line="240" w:lineRule="exact"/>
    </w:pPr>
    <w:rPr>
      <w:rFonts w:ascii="Verdana" w:hAnsi="Verdana" w:cs="Verdana"/>
      <w:sz w:val="20"/>
      <w:szCs w:val="20"/>
      <w:lang w:val="en-US" w:eastAsia="ar-SA"/>
    </w:rPr>
  </w:style>
  <w:style w:type="paragraph" w:styleId="aff3">
    <w:name w:val="Block Text"/>
    <w:basedOn w:val="a6"/>
    <w:semiHidden/>
    <w:rsid w:val="002233AE"/>
    <w:pPr>
      <w:widowControl w:val="0"/>
      <w:shd w:val="clear" w:color="auto" w:fill="FFFFFF"/>
      <w:tabs>
        <w:tab w:val="left" w:pos="576"/>
      </w:tabs>
      <w:autoSpaceDE w:val="0"/>
      <w:autoSpaceDN w:val="0"/>
      <w:adjustRightInd w:val="0"/>
      <w:spacing w:before="230"/>
      <w:ind w:left="1134" w:right="247"/>
    </w:pPr>
    <w:rPr>
      <w:rFonts w:ascii="Times New Roman" w:hAnsi="Times New Roman"/>
      <w:color w:val="000000"/>
      <w:sz w:val="24"/>
    </w:rPr>
  </w:style>
  <w:style w:type="paragraph" w:customStyle="1" w:styleId="a0">
    <w:name w:val="Пункт"/>
    <w:basedOn w:val="a6"/>
    <w:rsid w:val="002233AE"/>
    <w:pPr>
      <w:numPr>
        <w:ilvl w:val="1"/>
        <w:numId w:val="8"/>
      </w:numPr>
      <w:tabs>
        <w:tab w:val="left" w:pos="1134"/>
      </w:tabs>
      <w:spacing w:before="0"/>
      <w:jc w:val="both"/>
    </w:pPr>
    <w:rPr>
      <w:rFonts w:ascii="Times New Roman" w:hAnsi="Times New Roman"/>
      <w:sz w:val="28"/>
      <w:szCs w:val="20"/>
    </w:rPr>
  </w:style>
  <w:style w:type="paragraph" w:customStyle="1" w:styleId="a1">
    <w:name w:val="Подпункт"/>
    <w:basedOn w:val="a0"/>
    <w:rsid w:val="002233AE"/>
    <w:pPr>
      <w:numPr>
        <w:ilvl w:val="2"/>
      </w:numPr>
      <w:tabs>
        <w:tab w:val="clear" w:pos="1134"/>
        <w:tab w:val="num" w:pos="720"/>
      </w:tabs>
      <w:ind w:left="720" w:hanging="360"/>
    </w:pPr>
  </w:style>
  <w:style w:type="paragraph" w:customStyle="1" w:styleId="a2">
    <w:name w:val="Подподпункт"/>
    <w:basedOn w:val="a1"/>
    <w:rsid w:val="002233AE"/>
    <w:pPr>
      <w:numPr>
        <w:ilvl w:val="4"/>
      </w:numPr>
      <w:tabs>
        <w:tab w:val="num" w:pos="2051"/>
        <w:tab w:val="num" w:pos="3600"/>
      </w:tabs>
      <w:ind w:left="3600" w:hanging="360"/>
    </w:pPr>
  </w:style>
  <w:style w:type="paragraph" w:customStyle="1" w:styleId="a4">
    <w:name w:val="Подподподподпункт"/>
    <w:basedOn w:val="a6"/>
    <w:rsid w:val="002233AE"/>
    <w:pPr>
      <w:numPr>
        <w:ilvl w:val="6"/>
        <w:numId w:val="8"/>
      </w:numPr>
      <w:spacing w:before="0"/>
      <w:jc w:val="both"/>
    </w:pPr>
    <w:rPr>
      <w:rFonts w:ascii="Times New Roman" w:hAnsi="Times New Roman"/>
      <w:snapToGrid w:val="0"/>
      <w:sz w:val="28"/>
      <w:szCs w:val="20"/>
    </w:rPr>
  </w:style>
  <w:style w:type="paragraph" w:customStyle="1" w:styleId="a3">
    <w:name w:val="Подподподпункт"/>
    <w:basedOn w:val="a6"/>
    <w:rsid w:val="002233AE"/>
    <w:pPr>
      <w:numPr>
        <w:ilvl w:val="5"/>
        <w:numId w:val="8"/>
      </w:numPr>
      <w:spacing w:before="0"/>
      <w:jc w:val="both"/>
    </w:pPr>
    <w:rPr>
      <w:rFonts w:ascii="Times New Roman" w:hAnsi="Times New Roman"/>
      <w:snapToGrid w:val="0"/>
      <w:sz w:val="28"/>
      <w:szCs w:val="20"/>
    </w:rPr>
  </w:style>
  <w:style w:type="paragraph" w:customStyle="1" w:styleId="a">
    <w:name w:val="Пункт кор."/>
    <w:basedOn w:val="a0"/>
    <w:rsid w:val="002233AE"/>
    <w:pPr>
      <w:keepNext/>
      <w:numPr>
        <w:ilvl w:val="0"/>
      </w:numPr>
    </w:pPr>
    <w:rPr>
      <w:b/>
      <w:i/>
    </w:rPr>
  </w:style>
  <w:style w:type="character" w:styleId="aff4">
    <w:name w:val="Strong"/>
    <w:uiPriority w:val="22"/>
    <w:qFormat/>
    <w:rsid w:val="002233AE"/>
    <w:rPr>
      <w:b/>
      <w:bCs/>
    </w:rPr>
  </w:style>
  <w:style w:type="paragraph" w:customStyle="1" w:styleId="xl22">
    <w:name w:val="xl22"/>
    <w:basedOn w:val="a6"/>
    <w:rsid w:val="002233AE"/>
    <w:pPr>
      <w:spacing w:before="100" w:beforeAutospacing="1" w:after="100" w:afterAutospacing="1"/>
    </w:pPr>
    <w:rPr>
      <w:rFonts w:cs="Arial"/>
      <w:sz w:val="24"/>
      <w:lang w:val="en-GB" w:eastAsia="en-US"/>
    </w:rPr>
  </w:style>
  <w:style w:type="table" w:styleId="aff5">
    <w:name w:val="Table Grid"/>
    <w:basedOn w:val="a8"/>
    <w:uiPriority w:val="59"/>
    <w:rsid w:val="002233AE"/>
    <w:pPr>
      <w:spacing w:line="240" w:lineRule="auto"/>
      <w:jc w:val="left"/>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
    <w:name w:val="Body text_"/>
    <w:link w:val="16"/>
    <w:rsid w:val="002233AE"/>
    <w:rPr>
      <w:rFonts w:ascii="Arial" w:eastAsia="Arial" w:hAnsi="Arial" w:cs="Arial"/>
      <w:sz w:val="15"/>
      <w:szCs w:val="15"/>
      <w:shd w:val="clear" w:color="auto" w:fill="FFFFFF"/>
    </w:rPr>
  </w:style>
  <w:style w:type="paragraph" w:customStyle="1" w:styleId="16">
    <w:name w:val="Основной текст1"/>
    <w:basedOn w:val="a6"/>
    <w:link w:val="Bodytext"/>
    <w:rsid w:val="002233AE"/>
    <w:pPr>
      <w:shd w:val="clear" w:color="auto" w:fill="FFFFFF"/>
      <w:spacing w:before="0" w:line="0" w:lineRule="atLeast"/>
    </w:pPr>
    <w:rPr>
      <w:rFonts w:eastAsia="Arial" w:cs="Arial"/>
      <w:sz w:val="15"/>
      <w:szCs w:val="15"/>
      <w:lang w:eastAsia="en-US"/>
    </w:rPr>
  </w:style>
  <w:style w:type="character" w:customStyle="1" w:styleId="BodytextCandara8ptNotBold">
    <w:name w:val="Body text + Candara;8 pt;Not Bold"/>
    <w:rsid w:val="002233AE"/>
    <w:rPr>
      <w:rFonts w:ascii="Candara" w:eastAsia="Candara" w:hAnsi="Candara" w:cs="Candara"/>
      <w:b/>
      <w:bCs/>
      <w:i w:val="0"/>
      <w:iCs w:val="0"/>
      <w:smallCaps w:val="0"/>
      <w:strike w:val="0"/>
      <w:spacing w:val="0"/>
      <w:sz w:val="16"/>
      <w:szCs w:val="16"/>
      <w:shd w:val="clear" w:color="auto" w:fill="FFFFFF"/>
    </w:rPr>
  </w:style>
  <w:style w:type="paragraph" w:styleId="aff6">
    <w:name w:val="caption"/>
    <w:basedOn w:val="a6"/>
    <w:next w:val="afc"/>
    <w:qFormat/>
    <w:rsid w:val="002233AE"/>
    <w:pPr>
      <w:suppressAutoHyphens/>
      <w:spacing w:before="0"/>
      <w:jc w:val="center"/>
    </w:pPr>
    <w:rPr>
      <w:rFonts w:ascii="Times New Roman" w:hAnsi="Times New Roman"/>
      <w:b/>
      <w:bCs/>
      <w:sz w:val="28"/>
      <w:lang w:eastAsia="zh-CN"/>
    </w:rPr>
  </w:style>
  <w:style w:type="character" w:customStyle="1" w:styleId="Bodytext3">
    <w:name w:val="Body text (3)_"/>
    <w:link w:val="Bodytext30"/>
    <w:rsid w:val="002233AE"/>
    <w:rPr>
      <w:sz w:val="19"/>
      <w:szCs w:val="19"/>
      <w:shd w:val="clear" w:color="auto" w:fill="FFFFFF"/>
    </w:rPr>
  </w:style>
  <w:style w:type="paragraph" w:customStyle="1" w:styleId="Bodytext30">
    <w:name w:val="Body text (3)"/>
    <w:basedOn w:val="a6"/>
    <w:link w:val="Bodytext3"/>
    <w:rsid w:val="002233AE"/>
    <w:pPr>
      <w:shd w:val="clear" w:color="auto" w:fill="FFFFFF"/>
      <w:spacing w:before="0" w:line="0" w:lineRule="atLeast"/>
    </w:pPr>
    <w:rPr>
      <w:rFonts w:asciiTheme="minorHAnsi" w:eastAsiaTheme="minorHAnsi" w:hAnsiTheme="minorHAnsi" w:cstheme="minorBidi"/>
      <w:sz w:val="19"/>
      <w:szCs w:val="19"/>
      <w:lang w:eastAsia="en-US"/>
    </w:rPr>
  </w:style>
  <w:style w:type="character" w:customStyle="1" w:styleId="Bodytext4">
    <w:name w:val="Body text (4)_"/>
    <w:link w:val="Bodytext40"/>
    <w:rsid w:val="002233AE"/>
    <w:rPr>
      <w:shd w:val="clear" w:color="auto" w:fill="FFFFFF"/>
    </w:rPr>
  </w:style>
  <w:style w:type="paragraph" w:customStyle="1" w:styleId="Bodytext40">
    <w:name w:val="Body text (4)"/>
    <w:basedOn w:val="a6"/>
    <w:link w:val="Bodytext4"/>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10">
    <w:name w:val="Body text (10)_"/>
    <w:link w:val="Bodytext100"/>
    <w:rsid w:val="002233AE"/>
    <w:rPr>
      <w:shd w:val="clear" w:color="auto" w:fill="FFFFFF"/>
    </w:rPr>
  </w:style>
  <w:style w:type="paragraph" w:customStyle="1" w:styleId="Bodytext100">
    <w:name w:val="Body text (10)"/>
    <w:basedOn w:val="a6"/>
    <w:link w:val="Bodytext10"/>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Bodytext7">
    <w:name w:val="Body text (7)_"/>
    <w:link w:val="Bodytext70"/>
    <w:rsid w:val="002233AE"/>
    <w:rPr>
      <w:sz w:val="18"/>
      <w:szCs w:val="18"/>
      <w:shd w:val="clear" w:color="auto" w:fill="FFFFFF"/>
    </w:rPr>
  </w:style>
  <w:style w:type="paragraph" w:customStyle="1" w:styleId="Bodytext70">
    <w:name w:val="Body text (7)"/>
    <w:basedOn w:val="a6"/>
    <w:link w:val="Bodytext7"/>
    <w:rsid w:val="002233AE"/>
    <w:pPr>
      <w:shd w:val="clear" w:color="auto" w:fill="FFFFFF"/>
      <w:spacing w:before="0" w:line="0" w:lineRule="atLeast"/>
    </w:pPr>
    <w:rPr>
      <w:rFonts w:asciiTheme="minorHAnsi" w:eastAsiaTheme="minorHAnsi" w:hAnsiTheme="minorHAnsi" w:cstheme="minorBidi"/>
      <w:sz w:val="18"/>
      <w:szCs w:val="18"/>
      <w:lang w:eastAsia="en-US"/>
    </w:rPr>
  </w:style>
  <w:style w:type="character" w:customStyle="1" w:styleId="Bodytext9">
    <w:name w:val="Body text (9)_"/>
    <w:link w:val="Bodytext90"/>
    <w:rsid w:val="002233AE"/>
    <w:rPr>
      <w:shd w:val="clear" w:color="auto" w:fill="FFFFFF"/>
    </w:rPr>
  </w:style>
  <w:style w:type="character" w:customStyle="1" w:styleId="Bodytext8">
    <w:name w:val="Body text (8)_"/>
    <w:link w:val="Bodytext80"/>
    <w:rsid w:val="002233AE"/>
    <w:rPr>
      <w:shd w:val="clear" w:color="auto" w:fill="FFFFFF"/>
    </w:rPr>
  </w:style>
  <w:style w:type="paragraph" w:customStyle="1" w:styleId="Bodytext90">
    <w:name w:val="Body text (9)"/>
    <w:basedOn w:val="a6"/>
    <w:link w:val="Bodytext9"/>
    <w:rsid w:val="002233AE"/>
    <w:pPr>
      <w:shd w:val="clear" w:color="auto" w:fill="FFFFFF"/>
      <w:spacing w:before="0" w:line="0" w:lineRule="atLeast"/>
    </w:pPr>
    <w:rPr>
      <w:rFonts w:asciiTheme="minorHAnsi" w:eastAsiaTheme="minorHAnsi" w:hAnsiTheme="minorHAnsi" w:cstheme="minorBidi"/>
      <w:szCs w:val="22"/>
      <w:lang w:eastAsia="en-US"/>
    </w:rPr>
  </w:style>
  <w:style w:type="paragraph" w:customStyle="1" w:styleId="Bodytext80">
    <w:name w:val="Body text (8)"/>
    <w:basedOn w:val="a6"/>
    <w:link w:val="Bodytext8"/>
    <w:rsid w:val="002233AE"/>
    <w:pPr>
      <w:shd w:val="clear" w:color="auto" w:fill="FFFFFF"/>
      <w:spacing w:before="0" w:line="0" w:lineRule="atLeast"/>
    </w:pPr>
    <w:rPr>
      <w:rFonts w:asciiTheme="minorHAnsi" w:eastAsiaTheme="minorHAnsi" w:hAnsiTheme="minorHAnsi" w:cstheme="minorBidi"/>
      <w:szCs w:val="22"/>
      <w:lang w:eastAsia="en-US"/>
    </w:rPr>
  </w:style>
  <w:style w:type="character" w:customStyle="1" w:styleId="WW8Num13z3">
    <w:name w:val="WW8Num13z3"/>
    <w:rsid w:val="008F3A32"/>
    <w:rPr>
      <w:rFonts w:ascii="Symbol" w:hAnsi="Symbol" w:cs="Symbol"/>
    </w:rPr>
  </w:style>
  <w:style w:type="character" w:styleId="aff7">
    <w:name w:val="Emphasis"/>
    <w:uiPriority w:val="20"/>
    <w:qFormat/>
    <w:rsid w:val="0022116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89746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uzmenkovSV@yanos.slavneft.ru" TargetMode="External"/><Relationship Id="rId3" Type="http://schemas.openxmlformats.org/officeDocument/2006/relationships/settings" Target="settings.xml"/><Relationship Id="rId7" Type="http://schemas.openxmlformats.org/officeDocument/2006/relationships/hyperlink" Target="mailto:BedarevVA@yanos.slavnef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hotline@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1503</TotalTime>
  <Pages>5</Pages>
  <Words>2610</Words>
  <Characters>14879</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17455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BedarevVA</dc:creator>
  <cp:keywords/>
  <dc:description/>
  <cp:lastModifiedBy>Сергей Кузьменков</cp:lastModifiedBy>
  <cp:revision>370</cp:revision>
  <cp:lastPrinted>2017-05-31T10:06:00Z</cp:lastPrinted>
  <dcterms:created xsi:type="dcterms:W3CDTF">2016-09-08T12:35:00Z</dcterms:created>
  <dcterms:modified xsi:type="dcterms:W3CDTF">2017-05-31T10:08:00Z</dcterms:modified>
</cp:coreProperties>
</file>